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E19" w:rsidRPr="007125AF" w:rsidRDefault="00365E19">
      <w:pPr>
        <w:rPr>
          <w:sz w:val="24"/>
          <w:szCs w:val="24"/>
        </w:rPr>
      </w:pPr>
    </w:p>
    <w:p w:rsidR="00365E19" w:rsidRPr="007125AF" w:rsidRDefault="0019770B">
      <w:pPr>
        <w:pStyle w:val="Nadpis1"/>
        <w:tabs>
          <w:tab w:val="left" w:pos="0"/>
        </w:tabs>
        <w:spacing w:before="0" w:line="360" w:lineRule="auto"/>
        <w:rPr>
          <w:sz w:val="24"/>
          <w:szCs w:val="24"/>
        </w:rPr>
      </w:pPr>
      <w:r w:rsidRPr="007125AF">
        <w:rPr>
          <w:sz w:val="24"/>
          <w:szCs w:val="24"/>
        </w:rPr>
        <w:t xml:space="preserve">NÁVRH </w:t>
      </w:r>
      <w:r w:rsidR="00BB50E7">
        <w:rPr>
          <w:sz w:val="24"/>
          <w:szCs w:val="24"/>
        </w:rPr>
        <w:t>SMLOUV</w:t>
      </w:r>
      <w:r w:rsidRPr="007125AF">
        <w:rPr>
          <w:sz w:val="24"/>
          <w:szCs w:val="24"/>
        </w:rPr>
        <w:t>Y</w:t>
      </w:r>
      <w:r w:rsidR="00BB50E7">
        <w:rPr>
          <w:sz w:val="24"/>
          <w:szCs w:val="24"/>
        </w:rPr>
        <w:t xml:space="preserve"> O DÍL</w:t>
      </w:r>
      <w:r w:rsidR="00365E19" w:rsidRPr="007125AF">
        <w:rPr>
          <w:sz w:val="24"/>
          <w:szCs w:val="24"/>
        </w:rPr>
        <w:t>O</w:t>
      </w:r>
    </w:p>
    <w:p w:rsidR="00365E19" w:rsidRPr="007125AF" w:rsidRDefault="00365E19">
      <w:pPr>
        <w:spacing w:line="360" w:lineRule="auto"/>
        <w:jc w:val="center"/>
        <w:rPr>
          <w:sz w:val="24"/>
          <w:szCs w:val="24"/>
        </w:rPr>
      </w:pPr>
      <w:r w:rsidRPr="007125AF">
        <w:rPr>
          <w:sz w:val="24"/>
          <w:szCs w:val="24"/>
        </w:rPr>
        <w:t xml:space="preserve">číslo smlouvy objednatele: </w:t>
      </w:r>
      <w:r w:rsidR="00150237" w:rsidRPr="007125AF">
        <w:rPr>
          <w:sz w:val="24"/>
          <w:szCs w:val="24"/>
        </w:rPr>
        <w:t>DOD</w:t>
      </w:r>
    </w:p>
    <w:p w:rsidR="009A21C9" w:rsidRPr="007125AF" w:rsidRDefault="009A21C9" w:rsidP="009A21C9">
      <w:pPr>
        <w:spacing w:line="360" w:lineRule="auto"/>
        <w:jc w:val="center"/>
        <w:rPr>
          <w:sz w:val="24"/>
          <w:szCs w:val="24"/>
        </w:rPr>
      </w:pPr>
      <w:r w:rsidRPr="007125AF">
        <w:rPr>
          <w:sz w:val="24"/>
          <w:szCs w:val="24"/>
        </w:rPr>
        <w:t xml:space="preserve">číslo smlouvy zhotovitele: </w:t>
      </w:r>
    </w:p>
    <w:p w:rsidR="009A21C9" w:rsidRPr="007125AF" w:rsidRDefault="009A21C9">
      <w:pPr>
        <w:spacing w:line="360" w:lineRule="auto"/>
        <w:jc w:val="center"/>
        <w:rPr>
          <w:sz w:val="24"/>
          <w:szCs w:val="24"/>
        </w:rPr>
      </w:pPr>
    </w:p>
    <w:p w:rsidR="00365E19" w:rsidRPr="007125AF" w:rsidRDefault="00365E19">
      <w:pPr>
        <w:spacing w:line="360" w:lineRule="auto"/>
        <w:rPr>
          <w:sz w:val="24"/>
          <w:szCs w:val="24"/>
        </w:rPr>
      </w:pPr>
    </w:p>
    <w:p w:rsidR="00365E19" w:rsidRPr="007125AF" w:rsidRDefault="00365E19">
      <w:pPr>
        <w:spacing w:line="360" w:lineRule="auto"/>
        <w:jc w:val="center"/>
        <w:rPr>
          <w:b/>
          <w:bCs/>
          <w:sz w:val="24"/>
          <w:szCs w:val="24"/>
        </w:rPr>
      </w:pPr>
      <w:r w:rsidRPr="007125AF">
        <w:rPr>
          <w:b/>
          <w:bCs/>
          <w:sz w:val="24"/>
          <w:szCs w:val="24"/>
        </w:rPr>
        <w:t>I.</w:t>
      </w:r>
    </w:p>
    <w:p w:rsidR="00365E19" w:rsidRPr="007125AF" w:rsidRDefault="00365E19">
      <w:pPr>
        <w:pStyle w:val="Nadpis2"/>
        <w:tabs>
          <w:tab w:val="left" w:pos="0"/>
        </w:tabs>
        <w:rPr>
          <w:szCs w:val="24"/>
        </w:rPr>
      </w:pPr>
      <w:r w:rsidRPr="007125AF">
        <w:rPr>
          <w:szCs w:val="24"/>
        </w:rPr>
        <w:t>SMLUVNÍ STRANY</w:t>
      </w:r>
    </w:p>
    <w:p w:rsidR="00365E19" w:rsidRPr="007125AF" w:rsidRDefault="00365E19">
      <w:pPr>
        <w:rPr>
          <w:sz w:val="24"/>
          <w:szCs w:val="24"/>
        </w:rPr>
      </w:pPr>
    </w:p>
    <w:p w:rsidR="00365E19" w:rsidRPr="007125AF" w:rsidRDefault="00365E19" w:rsidP="007125AF">
      <w:pPr>
        <w:spacing w:line="276" w:lineRule="auto"/>
        <w:rPr>
          <w:sz w:val="24"/>
          <w:szCs w:val="24"/>
        </w:rPr>
      </w:pPr>
      <w:permStart w:id="0" w:edGrp="everyone"/>
      <w:r w:rsidRPr="007125AF">
        <w:rPr>
          <w:b/>
          <w:sz w:val="24"/>
          <w:szCs w:val="24"/>
        </w:rPr>
        <w:t>Zhotovitel:</w:t>
      </w:r>
      <w:r w:rsidRPr="007125AF">
        <w:rPr>
          <w:sz w:val="24"/>
          <w:szCs w:val="24"/>
        </w:rPr>
        <w:t xml:space="preserve"> </w:t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</w:p>
    <w:p w:rsidR="00365E19" w:rsidRPr="007125AF" w:rsidRDefault="0033325E" w:rsidP="007125AF">
      <w:pPr>
        <w:pStyle w:val="Nadpis3"/>
        <w:tabs>
          <w:tab w:val="left" w:pos="0"/>
        </w:tabs>
        <w:spacing w:line="276" w:lineRule="auto"/>
        <w:rPr>
          <w:szCs w:val="24"/>
        </w:rPr>
      </w:pPr>
      <w:r w:rsidRPr="007125AF">
        <w:rPr>
          <w:b/>
          <w:szCs w:val="24"/>
        </w:rPr>
        <w:t>Sídlo</w:t>
      </w:r>
      <w:r w:rsidR="00365E19" w:rsidRPr="007125AF">
        <w:rPr>
          <w:b/>
          <w:szCs w:val="24"/>
        </w:rPr>
        <w:t>:</w:t>
      </w:r>
      <w:r w:rsidR="00365E19" w:rsidRPr="007125AF">
        <w:rPr>
          <w:szCs w:val="24"/>
        </w:rPr>
        <w:tab/>
      </w:r>
      <w:r w:rsidR="00365E19" w:rsidRPr="007125AF">
        <w:rPr>
          <w:szCs w:val="24"/>
        </w:rPr>
        <w:tab/>
      </w:r>
      <w:r w:rsidR="00365E19" w:rsidRPr="007125AF">
        <w:rPr>
          <w:szCs w:val="24"/>
        </w:rPr>
        <w:tab/>
      </w:r>
      <w:r w:rsidR="00365E19" w:rsidRPr="007125AF">
        <w:rPr>
          <w:szCs w:val="24"/>
        </w:rPr>
        <w:tab/>
      </w:r>
    </w:p>
    <w:p w:rsidR="00365E19" w:rsidRPr="007125AF" w:rsidRDefault="0023486B" w:rsidP="007125AF">
      <w:pPr>
        <w:spacing w:line="276" w:lineRule="auto"/>
        <w:rPr>
          <w:b/>
          <w:bCs/>
          <w:sz w:val="24"/>
          <w:szCs w:val="24"/>
        </w:rPr>
      </w:pPr>
      <w:r w:rsidRPr="007125AF">
        <w:rPr>
          <w:b/>
          <w:sz w:val="24"/>
          <w:szCs w:val="24"/>
        </w:rPr>
        <w:t>Zapsaný v</w:t>
      </w:r>
      <w:r w:rsidR="00CF6AC5" w:rsidRPr="007125AF">
        <w:rPr>
          <w:b/>
          <w:sz w:val="24"/>
          <w:szCs w:val="24"/>
        </w:rPr>
        <w:t>:</w:t>
      </w:r>
      <w:r w:rsidR="00365E19" w:rsidRPr="007125AF">
        <w:rPr>
          <w:b/>
          <w:bCs/>
          <w:sz w:val="24"/>
          <w:szCs w:val="24"/>
        </w:rPr>
        <w:tab/>
      </w:r>
      <w:r w:rsidR="00365E19" w:rsidRPr="007125AF">
        <w:rPr>
          <w:b/>
          <w:bCs/>
          <w:sz w:val="24"/>
          <w:szCs w:val="24"/>
        </w:rPr>
        <w:tab/>
      </w:r>
      <w:r w:rsidR="00365E19" w:rsidRPr="007125AF">
        <w:rPr>
          <w:b/>
          <w:bCs/>
          <w:sz w:val="24"/>
          <w:szCs w:val="24"/>
        </w:rPr>
        <w:tab/>
      </w:r>
      <w:r w:rsidR="00365E19" w:rsidRPr="007125AF">
        <w:rPr>
          <w:b/>
          <w:bCs/>
          <w:sz w:val="24"/>
          <w:szCs w:val="24"/>
        </w:rPr>
        <w:tab/>
      </w:r>
      <w:r w:rsidR="00365E19" w:rsidRPr="007125AF">
        <w:rPr>
          <w:b/>
          <w:bCs/>
          <w:sz w:val="24"/>
          <w:szCs w:val="24"/>
        </w:rPr>
        <w:tab/>
      </w:r>
      <w:r w:rsidR="00365E19" w:rsidRPr="007125AF">
        <w:rPr>
          <w:b/>
          <w:bCs/>
          <w:sz w:val="24"/>
          <w:szCs w:val="24"/>
        </w:rPr>
        <w:tab/>
      </w:r>
      <w:r w:rsidR="00365E19" w:rsidRPr="007125AF">
        <w:rPr>
          <w:b/>
          <w:bCs/>
          <w:sz w:val="24"/>
          <w:szCs w:val="24"/>
        </w:rPr>
        <w:tab/>
      </w:r>
      <w:r w:rsidR="00365E19" w:rsidRPr="007125AF">
        <w:rPr>
          <w:b/>
          <w:bCs/>
          <w:sz w:val="24"/>
          <w:szCs w:val="24"/>
        </w:rPr>
        <w:tab/>
      </w:r>
      <w:r w:rsidR="00365E19" w:rsidRPr="007125AF">
        <w:rPr>
          <w:b/>
          <w:bCs/>
          <w:sz w:val="24"/>
          <w:szCs w:val="24"/>
        </w:rPr>
        <w:tab/>
      </w:r>
    </w:p>
    <w:p w:rsidR="0033325E" w:rsidRPr="007125AF" w:rsidRDefault="00365E19" w:rsidP="007125AF">
      <w:pPr>
        <w:spacing w:line="276" w:lineRule="auto"/>
        <w:rPr>
          <w:sz w:val="24"/>
          <w:szCs w:val="24"/>
        </w:rPr>
      </w:pPr>
      <w:r w:rsidRPr="007125AF">
        <w:rPr>
          <w:b/>
          <w:sz w:val="24"/>
          <w:szCs w:val="24"/>
        </w:rPr>
        <w:t>Zastoupen</w:t>
      </w:r>
      <w:r w:rsidR="0033325E" w:rsidRPr="007125AF">
        <w:rPr>
          <w:b/>
          <w:sz w:val="24"/>
          <w:szCs w:val="24"/>
        </w:rPr>
        <w:t>ý</w:t>
      </w:r>
      <w:r w:rsidRPr="007125AF">
        <w:rPr>
          <w:b/>
          <w:sz w:val="24"/>
          <w:szCs w:val="24"/>
        </w:rPr>
        <w:t>:</w:t>
      </w:r>
      <w:r w:rsidRPr="007125AF">
        <w:rPr>
          <w:sz w:val="24"/>
          <w:szCs w:val="24"/>
        </w:rPr>
        <w:t xml:space="preserve"> </w:t>
      </w:r>
    </w:p>
    <w:p w:rsidR="0033325E" w:rsidRPr="007125AF" w:rsidRDefault="0033325E" w:rsidP="007125AF">
      <w:pPr>
        <w:spacing w:line="276" w:lineRule="auto"/>
        <w:rPr>
          <w:snapToGrid w:val="0"/>
          <w:sz w:val="24"/>
          <w:szCs w:val="24"/>
        </w:rPr>
      </w:pPr>
      <w:r w:rsidRPr="007125AF">
        <w:rPr>
          <w:b/>
          <w:bCs/>
          <w:snapToGrid w:val="0"/>
          <w:sz w:val="24"/>
          <w:szCs w:val="24"/>
        </w:rPr>
        <w:t>Osoby oprávněné k jednání:</w:t>
      </w:r>
    </w:p>
    <w:permEnd w:id="0"/>
    <w:p w:rsidR="00365E19" w:rsidRPr="007125AF" w:rsidRDefault="00365E19" w:rsidP="007125AF">
      <w:pPr>
        <w:rPr>
          <w:sz w:val="24"/>
          <w:szCs w:val="24"/>
        </w:rPr>
      </w:pP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</w:p>
    <w:p w:rsidR="00365E19" w:rsidRPr="007125AF" w:rsidRDefault="00365E19">
      <w:pPr>
        <w:spacing w:line="360" w:lineRule="auto"/>
        <w:rPr>
          <w:sz w:val="24"/>
          <w:szCs w:val="24"/>
        </w:rPr>
      </w:pP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  <w:t xml:space="preserve">             </w:t>
      </w:r>
      <w:r w:rsidR="00E37AF7" w:rsidRPr="007125AF">
        <w:rPr>
          <w:sz w:val="24"/>
          <w:szCs w:val="24"/>
        </w:rPr>
        <w:t xml:space="preserve">                       </w:t>
      </w:r>
      <w:r w:rsidRPr="007125AF">
        <w:rPr>
          <w:sz w:val="24"/>
          <w:szCs w:val="24"/>
        </w:rPr>
        <w:t xml:space="preserve">                </w:t>
      </w:r>
    </w:p>
    <w:p w:rsidR="00365E19" w:rsidRPr="007125AF" w:rsidRDefault="00365E19">
      <w:pPr>
        <w:spacing w:line="360" w:lineRule="auto"/>
        <w:rPr>
          <w:sz w:val="24"/>
          <w:szCs w:val="24"/>
        </w:rPr>
      </w:pPr>
      <w:r w:rsidRPr="007125AF">
        <w:rPr>
          <w:sz w:val="24"/>
          <w:szCs w:val="24"/>
        </w:rPr>
        <w:t xml:space="preserve">                                      </w:t>
      </w:r>
      <w:r w:rsidR="00E37AF7" w:rsidRPr="007125AF">
        <w:rPr>
          <w:sz w:val="24"/>
          <w:szCs w:val="24"/>
        </w:rPr>
        <w:t xml:space="preserve">                      </w:t>
      </w:r>
      <w:r w:rsidRPr="007125AF">
        <w:rPr>
          <w:sz w:val="24"/>
          <w:szCs w:val="24"/>
        </w:rPr>
        <w:tab/>
        <w:t xml:space="preserve">  </w:t>
      </w:r>
    </w:p>
    <w:p w:rsidR="00365E19" w:rsidRPr="007125AF" w:rsidRDefault="00365E19" w:rsidP="007125AF">
      <w:pPr>
        <w:spacing w:line="276" w:lineRule="auto"/>
        <w:rPr>
          <w:sz w:val="24"/>
          <w:szCs w:val="24"/>
        </w:rPr>
      </w:pPr>
      <w:r w:rsidRPr="007125AF">
        <w:rPr>
          <w:b/>
          <w:sz w:val="24"/>
          <w:szCs w:val="24"/>
        </w:rPr>
        <w:t>IČ:</w:t>
      </w:r>
      <w:r w:rsidRPr="007125AF">
        <w:rPr>
          <w:sz w:val="24"/>
          <w:szCs w:val="24"/>
        </w:rPr>
        <w:t xml:space="preserve"> </w:t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</w:p>
    <w:p w:rsidR="00365E19" w:rsidRPr="007125AF" w:rsidRDefault="00365E19" w:rsidP="007125AF">
      <w:pPr>
        <w:spacing w:line="276" w:lineRule="auto"/>
        <w:rPr>
          <w:sz w:val="24"/>
          <w:szCs w:val="24"/>
        </w:rPr>
      </w:pPr>
      <w:r w:rsidRPr="007125AF">
        <w:rPr>
          <w:b/>
          <w:sz w:val="24"/>
          <w:szCs w:val="24"/>
        </w:rPr>
        <w:t>DIČ:</w:t>
      </w:r>
      <w:r w:rsidRPr="007125AF">
        <w:rPr>
          <w:sz w:val="24"/>
          <w:szCs w:val="24"/>
        </w:rPr>
        <w:t xml:space="preserve"> </w:t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</w:p>
    <w:p w:rsidR="00365E19" w:rsidRPr="007125AF" w:rsidRDefault="00365E19" w:rsidP="007125AF">
      <w:pPr>
        <w:spacing w:line="276" w:lineRule="auto"/>
        <w:rPr>
          <w:sz w:val="24"/>
          <w:szCs w:val="24"/>
        </w:rPr>
      </w:pPr>
      <w:r w:rsidRPr="007125AF">
        <w:rPr>
          <w:b/>
          <w:sz w:val="24"/>
          <w:szCs w:val="24"/>
        </w:rPr>
        <w:t>Bankovní spojení:</w:t>
      </w:r>
      <w:r w:rsidRPr="007125AF">
        <w:rPr>
          <w:sz w:val="24"/>
          <w:szCs w:val="24"/>
        </w:rPr>
        <w:t xml:space="preserve"> </w:t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  <w:t xml:space="preserve">    </w:t>
      </w:r>
    </w:p>
    <w:p w:rsidR="00365E19" w:rsidRPr="007125AF" w:rsidRDefault="00365E19" w:rsidP="007125AF">
      <w:pPr>
        <w:spacing w:line="276" w:lineRule="auto"/>
        <w:rPr>
          <w:sz w:val="24"/>
          <w:szCs w:val="24"/>
        </w:rPr>
      </w:pPr>
      <w:r w:rsidRPr="007125AF">
        <w:rPr>
          <w:b/>
          <w:sz w:val="24"/>
          <w:szCs w:val="24"/>
        </w:rPr>
        <w:t>Číslo účtu:</w:t>
      </w:r>
      <w:r w:rsidRPr="007125AF">
        <w:rPr>
          <w:sz w:val="24"/>
          <w:szCs w:val="24"/>
        </w:rPr>
        <w:t xml:space="preserve"> </w:t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</w:p>
    <w:p w:rsidR="007125AF" w:rsidRDefault="00C167DE" w:rsidP="007125AF">
      <w:pPr>
        <w:spacing w:line="360" w:lineRule="auto"/>
        <w:rPr>
          <w:sz w:val="24"/>
          <w:szCs w:val="24"/>
        </w:rPr>
      </w:pPr>
      <w:r w:rsidRPr="007125AF">
        <w:rPr>
          <w:sz w:val="24"/>
          <w:szCs w:val="24"/>
        </w:rPr>
        <w:t xml:space="preserve">dále </w:t>
      </w:r>
      <w:proofErr w:type="gramStart"/>
      <w:r w:rsidRPr="007125AF">
        <w:rPr>
          <w:sz w:val="24"/>
          <w:szCs w:val="24"/>
        </w:rPr>
        <w:t>je</w:t>
      </w:r>
      <w:r w:rsidR="0023486B" w:rsidRPr="007125AF">
        <w:rPr>
          <w:sz w:val="24"/>
          <w:szCs w:val="24"/>
        </w:rPr>
        <w:t>n</w:t>
      </w:r>
      <w:r w:rsidRPr="007125AF">
        <w:rPr>
          <w:sz w:val="24"/>
          <w:szCs w:val="24"/>
        </w:rPr>
        <w:t xml:space="preserve"> </w:t>
      </w:r>
      <w:r w:rsidR="0023486B" w:rsidRPr="007125AF">
        <w:rPr>
          <w:sz w:val="24"/>
          <w:szCs w:val="24"/>
        </w:rPr>
        <w:t>,,</w:t>
      </w:r>
      <w:r w:rsidRPr="007125AF">
        <w:rPr>
          <w:sz w:val="24"/>
          <w:szCs w:val="24"/>
        </w:rPr>
        <w:t>zhotovitel</w:t>
      </w:r>
      <w:proofErr w:type="gramEnd"/>
      <w:r w:rsidR="0023486B" w:rsidRPr="007125AF">
        <w:rPr>
          <w:sz w:val="24"/>
          <w:szCs w:val="24"/>
        </w:rPr>
        <w:t>“</w:t>
      </w:r>
    </w:p>
    <w:p w:rsidR="007125AF" w:rsidRDefault="007125AF" w:rsidP="007125AF">
      <w:pPr>
        <w:spacing w:line="360" w:lineRule="auto"/>
        <w:rPr>
          <w:sz w:val="24"/>
          <w:szCs w:val="24"/>
        </w:rPr>
      </w:pPr>
    </w:p>
    <w:p w:rsidR="007125AF" w:rsidRDefault="00A47942" w:rsidP="002374F7">
      <w:pPr>
        <w:spacing w:line="276" w:lineRule="auto"/>
        <w:rPr>
          <w:sz w:val="24"/>
          <w:szCs w:val="24"/>
        </w:rPr>
      </w:pPr>
      <w:r w:rsidRPr="007125AF">
        <w:rPr>
          <w:b/>
          <w:bCs/>
          <w:snapToGrid w:val="0"/>
          <w:sz w:val="24"/>
          <w:szCs w:val="24"/>
        </w:rPr>
        <w:t>Objednatel:</w:t>
      </w:r>
      <w:r w:rsidR="007125AF">
        <w:rPr>
          <w:b/>
          <w:bCs/>
          <w:snapToGrid w:val="0"/>
          <w:sz w:val="24"/>
          <w:szCs w:val="24"/>
        </w:rPr>
        <w:tab/>
      </w:r>
      <w:r w:rsidR="007125AF">
        <w:rPr>
          <w:b/>
          <w:bCs/>
          <w:snapToGrid w:val="0"/>
          <w:sz w:val="24"/>
          <w:szCs w:val="24"/>
        </w:rPr>
        <w:tab/>
      </w:r>
      <w:r w:rsidR="0023486B" w:rsidRPr="007125AF">
        <w:rPr>
          <w:b/>
          <w:bCs/>
          <w:snapToGrid w:val="0"/>
          <w:sz w:val="24"/>
          <w:szCs w:val="24"/>
        </w:rPr>
        <w:t>Dopravní podnik Ostrava a.s.</w:t>
      </w:r>
    </w:p>
    <w:p w:rsidR="00A47942" w:rsidRPr="007125AF" w:rsidRDefault="00A47942" w:rsidP="002374F7">
      <w:pPr>
        <w:spacing w:line="276" w:lineRule="auto"/>
        <w:rPr>
          <w:sz w:val="24"/>
          <w:szCs w:val="24"/>
        </w:rPr>
      </w:pPr>
      <w:r w:rsidRPr="007125AF">
        <w:rPr>
          <w:b/>
          <w:snapToGrid w:val="0"/>
          <w:sz w:val="24"/>
          <w:szCs w:val="24"/>
        </w:rPr>
        <w:t>Sídlo:</w:t>
      </w:r>
      <w:r w:rsidR="007125AF">
        <w:rPr>
          <w:snapToGrid w:val="0"/>
          <w:sz w:val="24"/>
          <w:szCs w:val="24"/>
        </w:rPr>
        <w:tab/>
      </w:r>
      <w:r w:rsidR="007125AF">
        <w:rPr>
          <w:snapToGrid w:val="0"/>
          <w:sz w:val="24"/>
          <w:szCs w:val="24"/>
        </w:rPr>
        <w:tab/>
      </w:r>
      <w:r w:rsidR="007125AF">
        <w:rPr>
          <w:snapToGrid w:val="0"/>
          <w:sz w:val="24"/>
          <w:szCs w:val="24"/>
        </w:rPr>
        <w:tab/>
      </w:r>
      <w:r w:rsidRPr="007125AF">
        <w:rPr>
          <w:snapToGrid w:val="0"/>
          <w:sz w:val="24"/>
          <w:szCs w:val="24"/>
        </w:rPr>
        <w:t xml:space="preserve">Poděbradova 494/2, </w:t>
      </w:r>
      <w:r w:rsidR="00BB50E7" w:rsidRPr="007125AF">
        <w:rPr>
          <w:snapToGrid w:val="0"/>
          <w:sz w:val="24"/>
          <w:szCs w:val="24"/>
        </w:rPr>
        <w:t>702 00 Ostrava</w:t>
      </w:r>
      <w:r w:rsidR="00BB50E7">
        <w:rPr>
          <w:snapToGrid w:val="0"/>
          <w:sz w:val="24"/>
          <w:szCs w:val="24"/>
        </w:rPr>
        <w:t>,</w:t>
      </w:r>
      <w:r w:rsidRPr="007125AF">
        <w:rPr>
          <w:snapToGrid w:val="0"/>
          <w:sz w:val="24"/>
          <w:szCs w:val="24"/>
        </w:rPr>
        <w:t xml:space="preserve"> </w:t>
      </w:r>
      <w:r w:rsidR="00BB50E7" w:rsidRPr="007125AF">
        <w:rPr>
          <w:snapToGrid w:val="0"/>
          <w:sz w:val="24"/>
          <w:szCs w:val="24"/>
        </w:rPr>
        <w:t>Moravská Ostrava</w:t>
      </w:r>
    </w:p>
    <w:p w:rsidR="00CF6AC5" w:rsidRPr="007125AF" w:rsidRDefault="0023486B" w:rsidP="002374F7">
      <w:pPr>
        <w:spacing w:line="276" w:lineRule="auto"/>
        <w:rPr>
          <w:sz w:val="24"/>
          <w:szCs w:val="24"/>
        </w:rPr>
      </w:pPr>
      <w:r w:rsidRPr="007125AF">
        <w:rPr>
          <w:b/>
          <w:sz w:val="24"/>
          <w:szCs w:val="24"/>
        </w:rPr>
        <w:t>Zapsaný v</w:t>
      </w:r>
      <w:r w:rsidR="00C167DE" w:rsidRPr="007125AF">
        <w:rPr>
          <w:b/>
          <w:sz w:val="24"/>
          <w:szCs w:val="24"/>
        </w:rPr>
        <w:t>:</w:t>
      </w:r>
      <w:r w:rsidR="007125AF">
        <w:rPr>
          <w:b/>
          <w:sz w:val="24"/>
          <w:szCs w:val="24"/>
        </w:rPr>
        <w:tab/>
      </w:r>
      <w:r w:rsidR="007125AF">
        <w:rPr>
          <w:b/>
          <w:sz w:val="24"/>
          <w:szCs w:val="24"/>
        </w:rPr>
        <w:tab/>
      </w:r>
      <w:r w:rsidR="00C167DE" w:rsidRPr="007125AF">
        <w:rPr>
          <w:sz w:val="24"/>
          <w:szCs w:val="24"/>
        </w:rPr>
        <w:t>O</w:t>
      </w:r>
      <w:r w:rsidR="00CF6AC5" w:rsidRPr="007125AF">
        <w:rPr>
          <w:sz w:val="24"/>
          <w:szCs w:val="24"/>
        </w:rPr>
        <w:t>bchodní rejstřík Krajského soudu v Ostravě, sp. zn. B. 1104</w:t>
      </w:r>
    </w:p>
    <w:p w:rsidR="00A47942" w:rsidRPr="007125AF" w:rsidRDefault="00A47942" w:rsidP="002374F7">
      <w:pPr>
        <w:spacing w:line="276" w:lineRule="auto"/>
        <w:rPr>
          <w:snapToGrid w:val="0"/>
          <w:sz w:val="24"/>
          <w:szCs w:val="24"/>
        </w:rPr>
      </w:pPr>
      <w:r w:rsidRPr="007125AF">
        <w:rPr>
          <w:b/>
          <w:bCs/>
          <w:snapToGrid w:val="0"/>
          <w:sz w:val="24"/>
          <w:szCs w:val="24"/>
        </w:rPr>
        <w:t>Zastoupený</w:t>
      </w:r>
      <w:r w:rsidR="007125AF">
        <w:rPr>
          <w:b/>
          <w:bCs/>
          <w:snapToGrid w:val="0"/>
          <w:sz w:val="24"/>
          <w:szCs w:val="24"/>
        </w:rPr>
        <w:t>:</w:t>
      </w:r>
      <w:r w:rsidR="007125AF">
        <w:rPr>
          <w:b/>
          <w:bCs/>
          <w:snapToGrid w:val="0"/>
          <w:sz w:val="24"/>
          <w:szCs w:val="24"/>
        </w:rPr>
        <w:tab/>
      </w:r>
      <w:r w:rsidR="007125AF">
        <w:rPr>
          <w:b/>
          <w:bCs/>
          <w:snapToGrid w:val="0"/>
          <w:sz w:val="24"/>
          <w:szCs w:val="24"/>
        </w:rPr>
        <w:tab/>
      </w:r>
      <w:r w:rsidRPr="007125AF">
        <w:rPr>
          <w:snapToGrid w:val="0"/>
          <w:sz w:val="24"/>
          <w:szCs w:val="24"/>
        </w:rPr>
        <w:t xml:space="preserve">Ing. Martinem Chovancem, </w:t>
      </w:r>
      <w:r w:rsidR="00930E3D" w:rsidRPr="007125AF">
        <w:rPr>
          <w:snapToGrid w:val="0"/>
          <w:sz w:val="24"/>
          <w:szCs w:val="24"/>
        </w:rPr>
        <w:t xml:space="preserve">vedoucí úseku </w:t>
      </w:r>
      <w:r w:rsidRPr="007125AF">
        <w:rPr>
          <w:snapToGrid w:val="0"/>
          <w:sz w:val="24"/>
          <w:szCs w:val="24"/>
        </w:rPr>
        <w:t>technick</w:t>
      </w:r>
      <w:r w:rsidR="00930E3D" w:rsidRPr="007125AF">
        <w:rPr>
          <w:snapToGrid w:val="0"/>
          <w:sz w:val="24"/>
          <w:szCs w:val="24"/>
        </w:rPr>
        <w:t>ého</w:t>
      </w:r>
      <w:r w:rsidRPr="007125AF">
        <w:rPr>
          <w:snapToGrid w:val="0"/>
          <w:sz w:val="24"/>
          <w:szCs w:val="24"/>
        </w:rPr>
        <w:t xml:space="preserve"> a </w:t>
      </w:r>
      <w:r w:rsidR="002374F7">
        <w:rPr>
          <w:snapToGrid w:val="0"/>
          <w:sz w:val="24"/>
          <w:szCs w:val="24"/>
        </w:rPr>
        <w:tab/>
      </w:r>
      <w:r w:rsidR="002374F7">
        <w:rPr>
          <w:snapToGrid w:val="0"/>
          <w:sz w:val="24"/>
          <w:szCs w:val="24"/>
        </w:rPr>
        <w:tab/>
      </w:r>
      <w:r w:rsidR="002374F7">
        <w:rPr>
          <w:snapToGrid w:val="0"/>
          <w:sz w:val="24"/>
          <w:szCs w:val="24"/>
        </w:rPr>
        <w:tab/>
      </w:r>
      <w:r w:rsidR="002374F7">
        <w:rPr>
          <w:snapToGrid w:val="0"/>
          <w:sz w:val="24"/>
          <w:szCs w:val="24"/>
        </w:rPr>
        <w:tab/>
      </w:r>
      <w:r w:rsidRPr="007125AF">
        <w:rPr>
          <w:snapToGrid w:val="0"/>
          <w:sz w:val="24"/>
          <w:szCs w:val="24"/>
        </w:rPr>
        <w:t>investiční</w:t>
      </w:r>
      <w:r w:rsidR="00930E3D" w:rsidRPr="007125AF">
        <w:rPr>
          <w:snapToGrid w:val="0"/>
          <w:sz w:val="24"/>
          <w:szCs w:val="24"/>
        </w:rPr>
        <w:t>ho</w:t>
      </w:r>
      <w:r w:rsidRPr="007125AF">
        <w:rPr>
          <w:snapToGrid w:val="0"/>
          <w:sz w:val="24"/>
          <w:szCs w:val="24"/>
        </w:rPr>
        <w:t xml:space="preserve"> </w:t>
      </w:r>
    </w:p>
    <w:p w:rsidR="002374F7" w:rsidRPr="007125AF" w:rsidRDefault="00A47942" w:rsidP="002374F7">
      <w:pPr>
        <w:pStyle w:val="Zkladntext2"/>
        <w:tabs>
          <w:tab w:val="left" w:pos="-142"/>
          <w:tab w:val="left" w:pos="284"/>
        </w:tabs>
        <w:spacing w:after="0" w:line="276" w:lineRule="auto"/>
        <w:rPr>
          <w:sz w:val="24"/>
          <w:szCs w:val="24"/>
        </w:rPr>
      </w:pPr>
      <w:r w:rsidRPr="007125AF">
        <w:rPr>
          <w:b/>
          <w:bCs/>
          <w:snapToGrid w:val="0"/>
          <w:sz w:val="24"/>
          <w:szCs w:val="24"/>
        </w:rPr>
        <w:t>Osoby oprávněné k jednání:</w:t>
      </w:r>
      <w:r w:rsidR="002374F7">
        <w:rPr>
          <w:sz w:val="24"/>
          <w:szCs w:val="24"/>
        </w:rPr>
        <w:tab/>
        <w:t>Jiří Boháček</w:t>
      </w:r>
      <w:r w:rsidR="002374F7" w:rsidRPr="007125AF">
        <w:rPr>
          <w:sz w:val="24"/>
          <w:szCs w:val="24"/>
        </w:rPr>
        <w:t>, vedoucí odboru dopravní cesta,</w:t>
      </w:r>
      <w:r w:rsidR="002374F7">
        <w:rPr>
          <w:sz w:val="24"/>
          <w:szCs w:val="24"/>
        </w:rPr>
        <w:t xml:space="preserve"> </w:t>
      </w:r>
      <w:r w:rsidR="002374F7">
        <w:rPr>
          <w:sz w:val="24"/>
          <w:szCs w:val="24"/>
        </w:rPr>
        <w:tab/>
      </w:r>
      <w:r w:rsidR="002374F7">
        <w:rPr>
          <w:sz w:val="24"/>
          <w:szCs w:val="24"/>
        </w:rPr>
        <w:tab/>
      </w:r>
      <w:r w:rsidR="002374F7">
        <w:rPr>
          <w:sz w:val="24"/>
          <w:szCs w:val="24"/>
        </w:rPr>
        <w:tab/>
      </w:r>
      <w:r w:rsidR="002374F7">
        <w:rPr>
          <w:sz w:val="24"/>
          <w:szCs w:val="24"/>
        </w:rPr>
        <w:tab/>
      </w:r>
      <w:r w:rsidR="002374F7">
        <w:rPr>
          <w:sz w:val="24"/>
          <w:szCs w:val="24"/>
        </w:rPr>
        <w:tab/>
      </w:r>
      <w:r w:rsidR="002374F7">
        <w:rPr>
          <w:sz w:val="24"/>
          <w:szCs w:val="24"/>
        </w:rPr>
        <w:tab/>
      </w:r>
      <w:r w:rsidR="002374F7" w:rsidRPr="007125AF">
        <w:rPr>
          <w:sz w:val="24"/>
          <w:szCs w:val="24"/>
        </w:rPr>
        <w:t>tel. 59 740 2170, e-mail:</w:t>
      </w:r>
      <w:r w:rsidR="002374F7">
        <w:rPr>
          <w:sz w:val="24"/>
          <w:szCs w:val="24"/>
        </w:rPr>
        <w:t xml:space="preserve"> </w:t>
      </w:r>
      <w:hyperlink r:id="rId8" w:history="1">
        <w:r w:rsidR="002374F7" w:rsidRPr="00BB50E7">
          <w:rPr>
            <w:rStyle w:val="Hypertextovodkaz"/>
            <w:color w:val="auto"/>
            <w:sz w:val="24"/>
            <w:szCs w:val="24"/>
            <w:u w:val="none"/>
          </w:rPr>
          <w:t>jbohacek@dpo.cz</w:t>
        </w:r>
      </w:hyperlink>
    </w:p>
    <w:p w:rsidR="0033325E" w:rsidRPr="007125AF" w:rsidRDefault="002374F7" w:rsidP="002374F7">
      <w:pPr>
        <w:pStyle w:val="Zkladntext2"/>
        <w:tabs>
          <w:tab w:val="left" w:pos="-1843"/>
          <w:tab w:val="left" w:pos="284"/>
        </w:tabs>
        <w:spacing w:after="0"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3325E" w:rsidRPr="007125AF">
        <w:rPr>
          <w:sz w:val="24"/>
          <w:szCs w:val="24"/>
        </w:rPr>
        <w:t>Milan Huvar,vedoucí střediska vrchní vedení,</w:t>
      </w:r>
      <w:r w:rsidR="007125AF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3325E" w:rsidRPr="007125AF">
        <w:rPr>
          <w:sz w:val="24"/>
          <w:szCs w:val="24"/>
        </w:rPr>
        <w:t>tel.</w:t>
      </w:r>
      <w:r w:rsidR="007125AF">
        <w:rPr>
          <w:sz w:val="24"/>
          <w:szCs w:val="24"/>
        </w:rPr>
        <w:t xml:space="preserve"> </w:t>
      </w:r>
      <w:r w:rsidR="0033325E" w:rsidRPr="007125AF">
        <w:rPr>
          <w:sz w:val="24"/>
          <w:szCs w:val="24"/>
        </w:rPr>
        <w:t>597402214,</w:t>
      </w:r>
      <w:r w:rsidR="007125AF">
        <w:rPr>
          <w:sz w:val="24"/>
          <w:szCs w:val="24"/>
        </w:rPr>
        <w:t xml:space="preserve"> </w:t>
      </w:r>
      <w:r w:rsidR="0033325E" w:rsidRPr="007125AF">
        <w:rPr>
          <w:sz w:val="24"/>
          <w:szCs w:val="24"/>
        </w:rPr>
        <w:t>email:</w:t>
      </w:r>
      <w:r>
        <w:rPr>
          <w:sz w:val="24"/>
          <w:szCs w:val="24"/>
        </w:rPr>
        <w:t xml:space="preserve"> </w:t>
      </w:r>
      <w:r w:rsidR="0033325E" w:rsidRPr="007125AF">
        <w:rPr>
          <w:sz w:val="24"/>
          <w:szCs w:val="24"/>
        </w:rPr>
        <w:t>mhuvar</w:t>
      </w:r>
      <w:r w:rsidR="004A15EC" w:rsidRPr="007125AF">
        <w:rPr>
          <w:sz w:val="24"/>
          <w:szCs w:val="24"/>
        </w:rPr>
        <w:t>@</w:t>
      </w:r>
      <w:r w:rsidR="0033325E" w:rsidRPr="007125AF">
        <w:rPr>
          <w:sz w:val="24"/>
          <w:szCs w:val="24"/>
        </w:rPr>
        <w:t>dpo.cz</w:t>
      </w:r>
    </w:p>
    <w:p w:rsidR="0063410F" w:rsidRPr="007125AF" w:rsidRDefault="002374F7" w:rsidP="002374F7">
      <w:pPr>
        <w:spacing w:line="276" w:lineRule="auto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C407A2">
        <w:rPr>
          <w:snapToGrid w:val="0"/>
          <w:sz w:val="24"/>
          <w:szCs w:val="24"/>
        </w:rPr>
        <w:t>Kamil Vavřina</w:t>
      </w:r>
      <w:r w:rsidR="0063410F" w:rsidRPr="007125AF">
        <w:rPr>
          <w:snapToGrid w:val="0"/>
          <w:sz w:val="24"/>
          <w:szCs w:val="24"/>
        </w:rPr>
        <w:t>, mistr kabeláže a výhybek,</w:t>
      </w:r>
      <w:r>
        <w:rPr>
          <w:snapToGrid w:val="0"/>
          <w:sz w:val="24"/>
          <w:szCs w:val="24"/>
        </w:rPr>
        <w:t xml:space="preserve"> </w:t>
      </w:r>
      <w:r w:rsidR="0063410F" w:rsidRPr="007125AF">
        <w:rPr>
          <w:snapToGrid w:val="0"/>
          <w:sz w:val="24"/>
          <w:szCs w:val="24"/>
        </w:rPr>
        <w:t>tel.</w:t>
      </w:r>
      <w:r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ab/>
      </w:r>
      <w:r w:rsidR="0063410F" w:rsidRPr="007125AF">
        <w:rPr>
          <w:snapToGrid w:val="0"/>
          <w:sz w:val="24"/>
          <w:szCs w:val="24"/>
        </w:rPr>
        <w:t>597402157,</w:t>
      </w:r>
      <w:r>
        <w:rPr>
          <w:snapToGrid w:val="0"/>
          <w:sz w:val="24"/>
          <w:szCs w:val="24"/>
        </w:rPr>
        <w:t xml:space="preserve"> </w:t>
      </w:r>
      <w:r w:rsidRPr="007125AF">
        <w:rPr>
          <w:snapToGrid w:val="0"/>
          <w:sz w:val="24"/>
          <w:szCs w:val="24"/>
        </w:rPr>
        <w:t>email:</w:t>
      </w:r>
      <w:r w:rsidR="0063410F" w:rsidRPr="007125AF">
        <w:rPr>
          <w:snapToGrid w:val="0"/>
          <w:sz w:val="24"/>
          <w:szCs w:val="24"/>
        </w:rPr>
        <w:t>kvavrina@dpo.cz</w:t>
      </w:r>
    </w:p>
    <w:p w:rsidR="00A47942" w:rsidRPr="007125AF" w:rsidRDefault="00A47942" w:rsidP="002374F7">
      <w:pPr>
        <w:spacing w:line="276" w:lineRule="auto"/>
        <w:rPr>
          <w:snapToGrid w:val="0"/>
          <w:sz w:val="24"/>
          <w:szCs w:val="24"/>
        </w:rPr>
      </w:pPr>
      <w:r w:rsidRPr="007125AF">
        <w:rPr>
          <w:b/>
          <w:snapToGrid w:val="0"/>
          <w:sz w:val="24"/>
          <w:szCs w:val="24"/>
        </w:rPr>
        <w:t>Bankovní spojení:</w:t>
      </w:r>
      <w:r w:rsidR="002374F7">
        <w:rPr>
          <w:snapToGrid w:val="0"/>
          <w:sz w:val="24"/>
          <w:szCs w:val="24"/>
        </w:rPr>
        <w:tab/>
      </w:r>
      <w:r w:rsidRPr="007125AF">
        <w:rPr>
          <w:snapToGrid w:val="0"/>
          <w:sz w:val="24"/>
          <w:szCs w:val="24"/>
        </w:rPr>
        <w:t xml:space="preserve">Komerční banka a.s., pobočka Ostrava, číslo účtu: </w:t>
      </w:r>
      <w:r w:rsidR="002374F7">
        <w:rPr>
          <w:snapToGrid w:val="0"/>
          <w:sz w:val="24"/>
          <w:szCs w:val="24"/>
        </w:rPr>
        <w:tab/>
      </w:r>
      <w:r w:rsidR="002374F7">
        <w:rPr>
          <w:snapToGrid w:val="0"/>
          <w:sz w:val="24"/>
          <w:szCs w:val="24"/>
        </w:rPr>
        <w:tab/>
      </w:r>
      <w:r w:rsidR="002374F7">
        <w:rPr>
          <w:snapToGrid w:val="0"/>
          <w:sz w:val="24"/>
          <w:szCs w:val="24"/>
        </w:rPr>
        <w:tab/>
      </w:r>
      <w:r w:rsidR="002374F7">
        <w:rPr>
          <w:snapToGrid w:val="0"/>
          <w:sz w:val="24"/>
          <w:szCs w:val="24"/>
        </w:rPr>
        <w:tab/>
      </w:r>
      <w:r w:rsidR="002374F7">
        <w:rPr>
          <w:snapToGrid w:val="0"/>
          <w:sz w:val="24"/>
          <w:szCs w:val="24"/>
        </w:rPr>
        <w:tab/>
      </w:r>
      <w:r w:rsidRPr="007125AF">
        <w:rPr>
          <w:snapToGrid w:val="0"/>
          <w:sz w:val="24"/>
          <w:szCs w:val="24"/>
        </w:rPr>
        <w:t>5708761/0100</w:t>
      </w:r>
    </w:p>
    <w:p w:rsidR="00A47942" w:rsidRPr="007125AF" w:rsidRDefault="00A47942" w:rsidP="002374F7">
      <w:pPr>
        <w:spacing w:line="276" w:lineRule="auto"/>
        <w:rPr>
          <w:snapToGrid w:val="0"/>
          <w:sz w:val="24"/>
          <w:szCs w:val="24"/>
        </w:rPr>
      </w:pPr>
      <w:r w:rsidRPr="007125AF">
        <w:rPr>
          <w:b/>
          <w:sz w:val="24"/>
          <w:szCs w:val="24"/>
          <w:lang w:val="pt-BR"/>
        </w:rPr>
        <w:t>Bankovní spojení</w:t>
      </w:r>
      <w:r w:rsidR="002374F7">
        <w:rPr>
          <w:sz w:val="24"/>
          <w:szCs w:val="24"/>
          <w:lang w:val="pt-BR"/>
        </w:rPr>
        <w:t>:</w:t>
      </w:r>
      <w:r w:rsidR="002374F7">
        <w:rPr>
          <w:sz w:val="24"/>
          <w:szCs w:val="24"/>
          <w:lang w:val="pt-BR"/>
        </w:rPr>
        <w:tab/>
      </w:r>
      <w:r w:rsidRPr="007125AF">
        <w:rPr>
          <w:sz w:val="24"/>
          <w:szCs w:val="24"/>
          <w:lang w:val="pt-BR"/>
        </w:rPr>
        <w:t>U</w:t>
      </w:r>
      <w:proofErr w:type="spellStart"/>
      <w:r w:rsidRPr="007125AF">
        <w:rPr>
          <w:sz w:val="24"/>
          <w:szCs w:val="24"/>
        </w:rPr>
        <w:t>niCredit</w:t>
      </w:r>
      <w:proofErr w:type="spellEnd"/>
      <w:r w:rsidR="002374F7">
        <w:rPr>
          <w:sz w:val="24"/>
          <w:szCs w:val="24"/>
        </w:rPr>
        <w:t xml:space="preserve"> Bank </w:t>
      </w:r>
      <w:proofErr w:type="spellStart"/>
      <w:r w:rsidR="002374F7">
        <w:rPr>
          <w:sz w:val="24"/>
          <w:szCs w:val="24"/>
        </w:rPr>
        <w:t>Czech</w:t>
      </w:r>
      <w:proofErr w:type="spellEnd"/>
      <w:r w:rsidR="002374F7">
        <w:rPr>
          <w:sz w:val="24"/>
          <w:szCs w:val="24"/>
        </w:rPr>
        <w:t xml:space="preserve"> </w:t>
      </w:r>
      <w:proofErr w:type="spellStart"/>
      <w:r w:rsidR="002374F7">
        <w:rPr>
          <w:sz w:val="24"/>
          <w:szCs w:val="24"/>
        </w:rPr>
        <w:t>Republic</w:t>
      </w:r>
      <w:proofErr w:type="spellEnd"/>
      <w:r w:rsidR="002374F7">
        <w:rPr>
          <w:sz w:val="24"/>
          <w:szCs w:val="24"/>
        </w:rPr>
        <w:t>, a.s., číslo účtu:</w:t>
      </w:r>
      <w:r w:rsidRPr="007125AF">
        <w:rPr>
          <w:sz w:val="24"/>
          <w:szCs w:val="24"/>
        </w:rPr>
        <w:t xml:space="preserve"> </w:t>
      </w:r>
      <w:r w:rsidR="002374F7">
        <w:rPr>
          <w:sz w:val="24"/>
          <w:szCs w:val="24"/>
        </w:rPr>
        <w:tab/>
      </w:r>
      <w:r w:rsidR="002374F7">
        <w:rPr>
          <w:sz w:val="24"/>
          <w:szCs w:val="24"/>
        </w:rPr>
        <w:tab/>
      </w:r>
      <w:r w:rsidR="002374F7">
        <w:rPr>
          <w:sz w:val="24"/>
          <w:szCs w:val="24"/>
        </w:rPr>
        <w:tab/>
      </w:r>
      <w:r w:rsidR="002374F7">
        <w:rPr>
          <w:sz w:val="24"/>
          <w:szCs w:val="24"/>
        </w:rPr>
        <w:tab/>
      </w:r>
      <w:r w:rsidR="002374F7">
        <w:rPr>
          <w:sz w:val="24"/>
          <w:szCs w:val="24"/>
        </w:rPr>
        <w:tab/>
      </w:r>
      <w:r w:rsidRPr="007125AF">
        <w:rPr>
          <w:sz w:val="24"/>
          <w:szCs w:val="24"/>
        </w:rPr>
        <w:t>105677586/2700</w:t>
      </w:r>
    </w:p>
    <w:p w:rsidR="00A47942" w:rsidRPr="007125AF" w:rsidRDefault="00A47942" w:rsidP="002374F7">
      <w:pPr>
        <w:spacing w:line="276" w:lineRule="auto"/>
        <w:rPr>
          <w:snapToGrid w:val="0"/>
          <w:sz w:val="24"/>
          <w:szCs w:val="24"/>
        </w:rPr>
      </w:pPr>
      <w:r w:rsidRPr="007125AF">
        <w:rPr>
          <w:b/>
          <w:snapToGrid w:val="0"/>
          <w:sz w:val="24"/>
          <w:szCs w:val="24"/>
        </w:rPr>
        <w:t>IČ :</w:t>
      </w:r>
      <w:r w:rsidR="002374F7">
        <w:rPr>
          <w:snapToGrid w:val="0"/>
          <w:sz w:val="24"/>
          <w:szCs w:val="24"/>
        </w:rPr>
        <w:tab/>
      </w:r>
      <w:r w:rsidR="002374F7">
        <w:rPr>
          <w:snapToGrid w:val="0"/>
          <w:sz w:val="24"/>
          <w:szCs w:val="24"/>
        </w:rPr>
        <w:tab/>
      </w:r>
      <w:r w:rsidR="002374F7">
        <w:rPr>
          <w:snapToGrid w:val="0"/>
          <w:sz w:val="24"/>
          <w:szCs w:val="24"/>
        </w:rPr>
        <w:tab/>
      </w:r>
      <w:r w:rsidRPr="007125AF">
        <w:rPr>
          <w:snapToGrid w:val="0"/>
          <w:sz w:val="24"/>
          <w:szCs w:val="24"/>
        </w:rPr>
        <w:t>61974757</w:t>
      </w:r>
    </w:p>
    <w:p w:rsidR="00A47942" w:rsidRPr="007125AF" w:rsidRDefault="00A47942" w:rsidP="00BB50E7">
      <w:pPr>
        <w:spacing w:line="276" w:lineRule="auto"/>
        <w:ind w:right="-59"/>
        <w:rPr>
          <w:snapToGrid w:val="0"/>
          <w:sz w:val="24"/>
          <w:szCs w:val="24"/>
        </w:rPr>
      </w:pPr>
      <w:proofErr w:type="gramStart"/>
      <w:r w:rsidRPr="007125AF">
        <w:rPr>
          <w:b/>
          <w:snapToGrid w:val="0"/>
          <w:sz w:val="24"/>
          <w:szCs w:val="24"/>
        </w:rPr>
        <w:t>DIČ :</w:t>
      </w:r>
      <w:r w:rsidR="002374F7">
        <w:rPr>
          <w:snapToGrid w:val="0"/>
          <w:sz w:val="24"/>
          <w:szCs w:val="24"/>
        </w:rPr>
        <w:tab/>
      </w:r>
      <w:r w:rsidR="002374F7">
        <w:rPr>
          <w:snapToGrid w:val="0"/>
          <w:sz w:val="24"/>
          <w:szCs w:val="24"/>
        </w:rPr>
        <w:tab/>
      </w:r>
      <w:r w:rsidR="002374F7">
        <w:rPr>
          <w:snapToGrid w:val="0"/>
          <w:sz w:val="24"/>
          <w:szCs w:val="24"/>
        </w:rPr>
        <w:tab/>
      </w:r>
      <w:r w:rsidRPr="007125AF">
        <w:rPr>
          <w:snapToGrid w:val="0"/>
          <w:sz w:val="24"/>
          <w:szCs w:val="24"/>
        </w:rPr>
        <w:t>CZ61974757</w:t>
      </w:r>
      <w:proofErr w:type="gramEnd"/>
      <w:r w:rsidRPr="007125AF">
        <w:rPr>
          <w:snapToGrid w:val="0"/>
          <w:sz w:val="24"/>
          <w:szCs w:val="24"/>
        </w:rPr>
        <w:t>, plátce DPH</w:t>
      </w:r>
    </w:p>
    <w:p w:rsidR="00A47942" w:rsidRDefault="00A47942" w:rsidP="00BB50E7">
      <w:pPr>
        <w:rPr>
          <w:snapToGrid w:val="0"/>
          <w:sz w:val="24"/>
          <w:szCs w:val="24"/>
        </w:rPr>
      </w:pPr>
      <w:r w:rsidRPr="007125AF">
        <w:rPr>
          <w:snapToGrid w:val="0"/>
          <w:sz w:val="24"/>
          <w:szCs w:val="24"/>
        </w:rPr>
        <w:t xml:space="preserve">dále </w:t>
      </w:r>
      <w:proofErr w:type="gramStart"/>
      <w:r w:rsidRPr="007125AF">
        <w:rPr>
          <w:snapToGrid w:val="0"/>
          <w:sz w:val="24"/>
          <w:szCs w:val="24"/>
        </w:rPr>
        <w:t xml:space="preserve">jen </w:t>
      </w:r>
      <w:r w:rsidR="0023486B" w:rsidRPr="007125AF">
        <w:rPr>
          <w:snapToGrid w:val="0"/>
          <w:sz w:val="24"/>
          <w:szCs w:val="24"/>
        </w:rPr>
        <w:t>,,</w:t>
      </w:r>
      <w:r w:rsidRPr="007125AF">
        <w:rPr>
          <w:snapToGrid w:val="0"/>
          <w:sz w:val="24"/>
          <w:szCs w:val="24"/>
        </w:rPr>
        <w:t>objednatel</w:t>
      </w:r>
      <w:proofErr w:type="gramEnd"/>
      <w:r w:rsidR="0023486B" w:rsidRPr="007125AF">
        <w:rPr>
          <w:snapToGrid w:val="0"/>
          <w:sz w:val="24"/>
          <w:szCs w:val="24"/>
        </w:rPr>
        <w:t>“</w:t>
      </w:r>
    </w:p>
    <w:p w:rsidR="00BB50E7" w:rsidRDefault="00BB50E7" w:rsidP="00BB50E7">
      <w:pPr>
        <w:rPr>
          <w:snapToGrid w:val="0"/>
          <w:sz w:val="24"/>
          <w:szCs w:val="24"/>
        </w:rPr>
      </w:pPr>
    </w:p>
    <w:p w:rsidR="00BB50E7" w:rsidRPr="007125AF" w:rsidRDefault="00BB50E7" w:rsidP="00BB50E7">
      <w:pPr>
        <w:rPr>
          <w:snapToGrid w:val="0"/>
          <w:sz w:val="24"/>
          <w:szCs w:val="24"/>
        </w:rPr>
      </w:pPr>
    </w:p>
    <w:p w:rsidR="00930E3D" w:rsidRPr="007125AF" w:rsidRDefault="00930E3D" w:rsidP="00971660">
      <w:pPr>
        <w:widowControl w:val="0"/>
        <w:tabs>
          <w:tab w:val="left" w:pos="9498"/>
        </w:tabs>
        <w:ind w:right="21"/>
        <w:jc w:val="both"/>
        <w:rPr>
          <w:sz w:val="24"/>
          <w:szCs w:val="24"/>
        </w:rPr>
      </w:pPr>
      <w:r w:rsidRPr="007125AF">
        <w:rPr>
          <w:sz w:val="24"/>
          <w:szCs w:val="24"/>
        </w:rPr>
        <w:lastRenderedPageBreak/>
        <w:t xml:space="preserve">uzavřely dále uvedeného dne, </w:t>
      </w:r>
      <w:r w:rsidR="00B54017" w:rsidRPr="007125AF">
        <w:rPr>
          <w:sz w:val="24"/>
          <w:szCs w:val="24"/>
        </w:rPr>
        <w:t>měsíce a roku v souladu s § 2586</w:t>
      </w:r>
      <w:r w:rsidRPr="007125AF">
        <w:rPr>
          <w:sz w:val="24"/>
          <w:szCs w:val="24"/>
        </w:rPr>
        <w:t xml:space="preserve"> a </w:t>
      </w:r>
      <w:proofErr w:type="spellStart"/>
      <w:r w:rsidRPr="007125AF">
        <w:rPr>
          <w:sz w:val="24"/>
          <w:szCs w:val="24"/>
        </w:rPr>
        <w:t>násl</w:t>
      </w:r>
      <w:proofErr w:type="spellEnd"/>
      <w:r w:rsidRPr="007125AF">
        <w:rPr>
          <w:sz w:val="24"/>
          <w:szCs w:val="24"/>
        </w:rPr>
        <w:t xml:space="preserve">. zákona č.  89/2012 Sb., občanský zákoník, a za podmínek dále uvedených v této smlouvě o dílo. Tato smlouva byla uzavřena v rámci výběrového řízení vedeného u Dopravního podniku Ostrava a.s. pod číslem RVV- </w:t>
      </w:r>
      <w:r w:rsidR="001F2FF4">
        <w:rPr>
          <w:sz w:val="24"/>
          <w:szCs w:val="24"/>
        </w:rPr>
        <w:t>20</w:t>
      </w:r>
      <w:r w:rsidRPr="007125AF">
        <w:rPr>
          <w:sz w:val="24"/>
          <w:szCs w:val="24"/>
        </w:rPr>
        <w:t>-17-</w:t>
      </w:r>
      <w:r w:rsidR="001F2FF4">
        <w:rPr>
          <w:sz w:val="24"/>
          <w:szCs w:val="24"/>
        </w:rPr>
        <w:t>PŘ</w:t>
      </w:r>
      <w:r w:rsidRPr="007125AF">
        <w:rPr>
          <w:sz w:val="24"/>
          <w:szCs w:val="24"/>
        </w:rPr>
        <w:t>-</w:t>
      </w:r>
      <w:r w:rsidR="001F2FF4">
        <w:rPr>
          <w:sz w:val="24"/>
          <w:szCs w:val="24"/>
        </w:rPr>
        <w:t>Ho.</w:t>
      </w:r>
    </w:p>
    <w:p w:rsidR="00365E19" w:rsidRPr="007125AF" w:rsidRDefault="00365E19" w:rsidP="00971660">
      <w:pPr>
        <w:spacing w:line="276" w:lineRule="auto"/>
        <w:jc w:val="both"/>
        <w:rPr>
          <w:sz w:val="24"/>
          <w:szCs w:val="24"/>
        </w:rPr>
      </w:pPr>
    </w:p>
    <w:p w:rsidR="00365E19" w:rsidRPr="00E24EB0" w:rsidRDefault="00365E19" w:rsidP="004470F3">
      <w:pPr>
        <w:spacing w:line="276" w:lineRule="auto"/>
        <w:jc w:val="center"/>
        <w:rPr>
          <w:b/>
          <w:sz w:val="24"/>
          <w:szCs w:val="24"/>
        </w:rPr>
      </w:pPr>
      <w:r w:rsidRPr="00E24EB0">
        <w:rPr>
          <w:b/>
          <w:sz w:val="24"/>
          <w:szCs w:val="24"/>
        </w:rPr>
        <w:t>II.</w:t>
      </w:r>
    </w:p>
    <w:p w:rsidR="00365E19" w:rsidRDefault="00365E19" w:rsidP="004470F3">
      <w:pPr>
        <w:pStyle w:val="Nadpis2"/>
        <w:tabs>
          <w:tab w:val="left" w:pos="0"/>
        </w:tabs>
        <w:spacing w:line="276" w:lineRule="auto"/>
        <w:rPr>
          <w:szCs w:val="24"/>
        </w:rPr>
      </w:pPr>
      <w:r w:rsidRPr="007125AF">
        <w:rPr>
          <w:szCs w:val="24"/>
        </w:rPr>
        <w:t>PŘEDMĚT SMLOUVY</w:t>
      </w:r>
    </w:p>
    <w:p w:rsidR="004470F3" w:rsidRPr="004470F3" w:rsidRDefault="004470F3" w:rsidP="004470F3">
      <w:pPr>
        <w:pStyle w:val="Zkladntext"/>
        <w:spacing w:line="276" w:lineRule="auto"/>
      </w:pPr>
    </w:p>
    <w:p w:rsidR="00365E19" w:rsidRPr="00C72810" w:rsidRDefault="00365E19" w:rsidP="00C72810">
      <w:pPr>
        <w:pStyle w:val="Odstavecseseznamem"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 w:rsidRPr="00C72810">
        <w:rPr>
          <w:sz w:val="24"/>
          <w:szCs w:val="24"/>
        </w:rPr>
        <w:t xml:space="preserve">Předmětem smlouvy je provádění výkopových a stavebních prací </w:t>
      </w:r>
      <w:r w:rsidR="004A15EC" w:rsidRPr="00C72810">
        <w:rPr>
          <w:sz w:val="24"/>
          <w:szCs w:val="24"/>
        </w:rPr>
        <w:t>v rámci údržby</w:t>
      </w:r>
      <w:r w:rsidR="00CB62DF" w:rsidRPr="00C72810">
        <w:rPr>
          <w:sz w:val="24"/>
          <w:szCs w:val="24"/>
        </w:rPr>
        <w:t xml:space="preserve"> a výstavby</w:t>
      </w:r>
      <w:r w:rsidR="004A15EC" w:rsidRPr="00C72810">
        <w:rPr>
          <w:sz w:val="24"/>
          <w:szCs w:val="24"/>
        </w:rPr>
        <w:t xml:space="preserve"> dopravní cesty objednatele</w:t>
      </w:r>
      <w:r w:rsidRPr="00C72810">
        <w:rPr>
          <w:sz w:val="24"/>
          <w:szCs w:val="24"/>
        </w:rPr>
        <w:t xml:space="preserve">. Součástí plnění všech prováděných prací je i odstranění nadbytečných vytěžených hmot. Specifikace prací: </w:t>
      </w:r>
    </w:p>
    <w:p w:rsidR="00EA36F6" w:rsidRPr="007125AF" w:rsidRDefault="00EA36F6" w:rsidP="00C72810">
      <w:pPr>
        <w:numPr>
          <w:ilvl w:val="0"/>
          <w:numId w:val="13"/>
        </w:numPr>
        <w:suppressAutoHyphens w:val="0"/>
        <w:jc w:val="both"/>
        <w:rPr>
          <w:sz w:val="24"/>
          <w:szCs w:val="24"/>
        </w:rPr>
      </w:pPr>
      <w:r w:rsidRPr="007125AF">
        <w:rPr>
          <w:sz w:val="24"/>
          <w:szCs w:val="24"/>
        </w:rPr>
        <w:t xml:space="preserve">příloha </w:t>
      </w:r>
      <w:proofErr w:type="gramStart"/>
      <w:r w:rsidRPr="007125AF">
        <w:rPr>
          <w:sz w:val="24"/>
          <w:szCs w:val="24"/>
        </w:rPr>
        <w:t>č.</w:t>
      </w:r>
      <w:r w:rsidR="005674B4" w:rsidRPr="007125AF">
        <w:rPr>
          <w:sz w:val="24"/>
          <w:szCs w:val="24"/>
        </w:rPr>
        <w:t>A.</w:t>
      </w:r>
      <w:proofErr w:type="gramEnd"/>
      <w:r w:rsidRPr="007125AF">
        <w:rPr>
          <w:sz w:val="24"/>
          <w:szCs w:val="24"/>
        </w:rPr>
        <w:t>1_výkop rýhy</w:t>
      </w:r>
    </w:p>
    <w:p w:rsidR="00EA36F6" w:rsidRPr="007125AF" w:rsidRDefault="00EA36F6" w:rsidP="00C72810">
      <w:pPr>
        <w:numPr>
          <w:ilvl w:val="0"/>
          <w:numId w:val="13"/>
        </w:numPr>
        <w:suppressAutoHyphens w:val="0"/>
        <w:jc w:val="both"/>
        <w:rPr>
          <w:sz w:val="24"/>
          <w:szCs w:val="24"/>
        </w:rPr>
      </w:pPr>
      <w:r w:rsidRPr="007125AF">
        <w:rPr>
          <w:sz w:val="24"/>
          <w:szCs w:val="24"/>
        </w:rPr>
        <w:t xml:space="preserve">příloha </w:t>
      </w:r>
      <w:proofErr w:type="gramStart"/>
      <w:r w:rsidRPr="007125AF">
        <w:rPr>
          <w:sz w:val="24"/>
          <w:szCs w:val="24"/>
        </w:rPr>
        <w:t>č.</w:t>
      </w:r>
      <w:r w:rsidR="005674B4" w:rsidRPr="007125AF">
        <w:rPr>
          <w:sz w:val="24"/>
          <w:szCs w:val="24"/>
        </w:rPr>
        <w:t>A.</w:t>
      </w:r>
      <w:proofErr w:type="gramEnd"/>
      <w:r w:rsidRPr="007125AF">
        <w:rPr>
          <w:sz w:val="24"/>
          <w:szCs w:val="24"/>
        </w:rPr>
        <w:t>2_překop vozovky</w:t>
      </w:r>
    </w:p>
    <w:p w:rsidR="00EA36F6" w:rsidRPr="007125AF" w:rsidRDefault="00EA36F6" w:rsidP="00C72810">
      <w:pPr>
        <w:numPr>
          <w:ilvl w:val="0"/>
          <w:numId w:val="13"/>
        </w:numPr>
        <w:suppressAutoHyphens w:val="0"/>
        <w:jc w:val="both"/>
        <w:rPr>
          <w:sz w:val="24"/>
          <w:szCs w:val="24"/>
        </w:rPr>
      </w:pPr>
      <w:r w:rsidRPr="007125AF">
        <w:rPr>
          <w:sz w:val="24"/>
          <w:szCs w:val="24"/>
        </w:rPr>
        <w:t xml:space="preserve">příloha </w:t>
      </w:r>
      <w:proofErr w:type="gramStart"/>
      <w:r w:rsidRPr="007125AF">
        <w:rPr>
          <w:sz w:val="24"/>
          <w:szCs w:val="24"/>
        </w:rPr>
        <w:t>č.</w:t>
      </w:r>
      <w:r w:rsidR="005674B4" w:rsidRPr="007125AF">
        <w:rPr>
          <w:sz w:val="24"/>
          <w:szCs w:val="24"/>
        </w:rPr>
        <w:t>A.</w:t>
      </w:r>
      <w:proofErr w:type="gramEnd"/>
      <w:r w:rsidRPr="007125AF">
        <w:rPr>
          <w:sz w:val="24"/>
          <w:szCs w:val="24"/>
        </w:rPr>
        <w:t>3_betonový základ stožáru 1,8 x 1,8 x 2</w:t>
      </w:r>
      <w:r w:rsidR="00BB50E7">
        <w:rPr>
          <w:sz w:val="24"/>
          <w:szCs w:val="24"/>
        </w:rPr>
        <w:t xml:space="preserve"> </w:t>
      </w:r>
      <w:r w:rsidRPr="007125AF">
        <w:rPr>
          <w:sz w:val="24"/>
          <w:szCs w:val="24"/>
        </w:rPr>
        <w:t>m</w:t>
      </w:r>
    </w:p>
    <w:p w:rsidR="00EA36F6" w:rsidRPr="007125AF" w:rsidRDefault="00EA36F6" w:rsidP="00C72810">
      <w:pPr>
        <w:numPr>
          <w:ilvl w:val="0"/>
          <w:numId w:val="13"/>
        </w:numPr>
        <w:suppressAutoHyphens w:val="0"/>
        <w:jc w:val="both"/>
        <w:rPr>
          <w:sz w:val="24"/>
          <w:szCs w:val="24"/>
        </w:rPr>
      </w:pPr>
      <w:r w:rsidRPr="007125AF">
        <w:rPr>
          <w:sz w:val="24"/>
          <w:szCs w:val="24"/>
        </w:rPr>
        <w:t xml:space="preserve">příloha </w:t>
      </w:r>
      <w:proofErr w:type="gramStart"/>
      <w:r w:rsidRPr="007125AF">
        <w:rPr>
          <w:sz w:val="24"/>
          <w:szCs w:val="24"/>
        </w:rPr>
        <w:t>č.</w:t>
      </w:r>
      <w:r w:rsidR="005674B4" w:rsidRPr="007125AF">
        <w:rPr>
          <w:sz w:val="24"/>
          <w:szCs w:val="24"/>
        </w:rPr>
        <w:t>A.</w:t>
      </w:r>
      <w:proofErr w:type="gramEnd"/>
      <w:r w:rsidRPr="007125AF">
        <w:rPr>
          <w:sz w:val="24"/>
          <w:szCs w:val="24"/>
        </w:rPr>
        <w:t>4_betonový základ stožáru  2 x 2 x 2</w:t>
      </w:r>
      <w:r w:rsidR="00BB50E7">
        <w:rPr>
          <w:sz w:val="24"/>
          <w:szCs w:val="24"/>
        </w:rPr>
        <w:t xml:space="preserve"> </w:t>
      </w:r>
      <w:r w:rsidRPr="007125AF">
        <w:rPr>
          <w:sz w:val="24"/>
          <w:szCs w:val="24"/>
        </w:rPr>
        <w:t>m</w:t>
      </w:r>
    </w:p>
    <w:p w:rsidR="00365E19" w:rsidRPr="007125AF" w:rsidRDefault="00EA36F6" w:rsidP="00C72810">
      <w:pPr>
        <w:numPr>
          <w:ilvl w:val="0"/>
          <w:numId w:val="13"/>
        </w:numPr>
        <w:suppressAutoHyphens w:val="0"/>
        <w:jc w:val="both"/>
        <w:rPr>
          <w:sz w:val="24"/>
          <w:szCs w:val="24"/>
        </w:rPr>
      </w:pPr>
      <w:r w:rsidRPr="007125AF">
        <w:rPr>
          <w:sz w:val="24"/>
          <w:szCs w:val="24"/>
        </w:rPr>
        <w:t xml:space="preserve">příloha </w:t>
      </w:r>
      <w:proofErr w:type="gramStart"/>
      <w:r w:rsidRPr="007125AF">
        <w:rPr>
          <w:sz w:val="24"/>
          <w:szCs w:val="24"/>
        </w:rPr>
        <w:t>č.</w:t>
      </w:r>
      <w:r w:rsidR="005674B4" w:rsidRPr="007125AF">
        <w:rPr>
          <w:sz w:val="24"/>
          <w:szCs w:val="24"/>
        </w:rPr>
        <w:t>A.</w:t>
      </w:r>
      <w:proofErr w:type="gramEnd"/>
      <w:r w:rsidRPr="007125AF">
        <w:rPr>
          <w:sz w:val="24"/>
          <w:szCs w:val="24"/>
        </w:rPr>
        <w:t>5_soupis prací DPO</w:t>
      </w:r>
    </w:p>
    <w:p w:rsidR="0063410F" w:rsidRPr="007125AF" w:rsidRDefault="0063410F" w:rsidP="00C72810">
      <w:pPr>
        <w:numPr>
          <w:ilvl w:val="0"/>
          <w:numId w:val="13"/>
        </w:numPr>
        <w:suppressAutoHyphens w:val="0"/>
        <w:jc w:val="both"/>
        <w:rPr>
          <w:sz w:val="24"/>
          <w:szCs w:val="24"/>
        </w:rPr>
      </w:pPr>
      <w:r w:rsidRPr="007125AF">
        <w:rPr>
          <w:sz w:val="24"/>
          <w:szCs w:val="24"/>
        </w:rPr>
        <w:t xml:space="preserve">příloha </w:t>
      </w:r>
      <w:proofErr w:type="gramStart"/>
      <w:r w:rsidRPr="007125AF">
        <w:rPr>
          <w:sz w:val="24"/>
          <w:szCs w:val="24"/>
        </w:rPr>
        <w:t>č.</w:t>
      </w:r>
      <w:r w:rsidR="005674B4" w:rsidRPr="007125AF">
        <w:rPr>
          <w:sz w:val="24"/>
          <w:szCs w:val="24"/>
        </w:rPr>
        <w:t>A.</w:t>
      </w:r>
      <w:proofErr w:type="gramEnd"/>
      <w:r w:rsidR="005674B4" w:rsidRPr="007125AF">
        <w:rPr>
          <w:sz w:val="24"/>
          <w:szCs w:val="24"/>
        </w:rPr>
        <w:t>6</w:t>
      </w:r>
      <w:r w:rsidRPr="007125AF">
        <w:rPr>
          <w:sz w:val="24"/>
          <w:szCs w:val="24"/>
        </w:rPr>
        <w:t>_kabelová trasa s kabelovými chráničkami</w:t>
      </w:r>
    </w:p>
    <w:p w:rsidR="0063410F" w:rsidRPr="007125AF" w:rsidRDefault="0063410F" w:rsidP="00C72810">
      <w:pPr>
        <w:numPr>
          <w:ilvl w:val="0"/>
          <w:numId w:val="13"/>
        </w:numPr>
        <w:suppressAutoHyphens w:val="0"/>
        <w:jc w:val="both"/>
        <w:rPr>
          <w:sz w:val="24"/>
          <w:szCs w:val="24"/>
        </w:rPr>
      </w:pPr>
      <w:r w:rsidRPr="007125AF">
        <w:rPr>
          <w:sz w:val="24"/>
          <w:szCs w:val="24"/>
        </w:rPr>
        <w:t xml:space="preserve">příloha </w:t>
      </w:r>
      <w:proofErr w:type="gramStart"/>
      <w:r w:rsidRPr="007125AF">
        <w:rPr>
          <w:sz w:val="24"/>
          <w:szCs w:val="24"/>
        </w:rPr>
        <w:t>č.</w:t>
      </w:r>
      <w:r w:rsidR="005674B4" w:rsidRPr="007125AF">
        <w:rPr>
          <w:sz w:val="24"/>
          <w:szCs w:val="24"/>
        </w:rPr>
        <w:t>A.</w:t>
      </w:r>
      <w:proofErr w:type="gramEnd"/>
      <w:r w:rsidR="005674B4" w:rsidRPr="007125AF">
        <w:rPr>
          <w:sz w:val="24"/>
          <w:szCs w:val="24"/>
        </w:rPr>
        <w:t>7</w:t>
      </w:r>
      <w:r w:rsidRPr="007125AF">
        <w:rPr>
          <w:sz w:val="24"/>
          <w:szCs w:val="24"/>
        </w:rPr>
        <w:t>_</w:t>
      </w:r>
      <w:r w:rsidR="00924D3B" w:rsidRPr="007125AF">
        <w:rPr>
          <w:sz w:val="24"/>
          <w:szCs w:val="24"/>
        </w:rPr>
        <w:t xml:space="preserve">kabelová trasa s devítiotvorovým </w:t>
      </w:r>
      <w:r w:rsidRPr="007125AF">
        <w:rPr>
          <w:sz w:val="24"/>
          <w:szCs w:val="24"/>
        </w:rPr>
        <w:t>multikanál</w:t>
      </w:r>
      <w:r w:rsidR="00924D3B" w:rsidRPr="007125AF">
        <w:rPr>
          <w:sz w:val="24"/>
          <w:szCs w:val="24"/>
        </w:rPr>
        <w:t>em</w:t>
      </w:r>
    </w:p>
    <w:p w:rsidR="00365E19" w:rsidRPr="007125AF" w:rsidRDefault="00365E19" w:rsidP="00BB50E7">
      <w:pPr>
        <w:jc w:val="both"/>
        <w:rPr>
          <w:sz w:val="24"/>
          <w:szCs w:val="24"/>
        </w:rPr>
      </w:pPr>
    </w:p>
    <w:p w:rsidR="00365E19" w:rsidRPr="00C72810" w:rsidRDefault="00365E19" w:rsidP="00C72810">
      <w:pPr>
        <w:pStyle w:val="Odstavecseseznamem"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 w:rsidRPr="00C72810">
        <w:rPr>
          <w:sz w:val="24"/>
          <w:szCs w:val="24"/>
        </w:rPr>
        <w:t xml:space="preserve">Místo stavby: </w:t>
      </w:r>
      <w:r w:rsidR="004A15EC" w:rsidRPr="00C72810">
        <w:rPr>
          <w:sz w:val="24"/>
          <w:szCs w:val="24"/>
        </w:rPr>
        <w:t xml:space="preserve">Síť </w:t>
      </w:r>
      <w:r w:rsidR="00C278B0" w:rsidRPr="00C72810">
        <w:rPr>
          <w:sz w:val="24"/>
          <w:szCs w:val="24"/>
        </w:rPr>
        <w:t>kabeláže</w:t>
      </w:r>
      <w:r w:rsidR="005674B4" w:rsidRPr="00C72810">
        <w:rPr>
          <w:sz w:val="24"/>
          <w:szCs w:val="24"/>
        </w:rPr>
        <w:t xml:space="preserve"> a trakčního vedení</w:t>
      </w:r>
      <w:r w:rsidR="00C278B0" w:rsidRPr="00C72810">
        <w:rPr>
          <w:sz w:val="24"/>
          <w:szCs w:val="24"/>
        </w:rPr>
        <w:t xml:space="preserve"> </w:t>
      </w:r>
      <w:r w:rsidR="004A15EC" w:rsidRPr="00C72810">
        <w:rPr>
          <w:sz w:val="24"/>
          <w:szCs w:val="24"/>
        </w:rPr>
        <w:t>tramvajových a trolejbusových tratí</w:t>
      </w:r>
      <w:r w:rsidR="00C278B0" w:rsidRPr="00C72810">
        <w:rPr>
          <w:sz w:val="24"/>
          <w:szCs w:val="24"/>
        </w:rPr>
        <w:t>.</w:t>
      </w:r>
    </w:p>
    <w:p w:rsidR="00E90C1B" w:rsidRPr="00C72810" w:rsidRDefault="00365E19" w:rsidP="00C72810">
      <w:pPr>
        <w:pStyle w:val="Odstavecseseznamem"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 w:rsidRPr="00C72810">
        <w:rPr>
          <w:sz w:val="24"/>
          <w:szCs w:val="24"/>
        </w:rPr>
        <w:t>Zhotovitel se touto smlouvou zavazuje k provedení díla (realizace výkopových a stavebních prací), a to na základě jednotlivých objednávek objednatele,</w:t>
      </w:r>
      <w:r w:rsidR="00E90C1B" w:rsidRPr="00C72810">
        <w:rPr>
          <w:sz w:val="24"/>
          <w:szCs w:val="24"/>
        </w:rPr>
        <w:t xml:space="preserve"> </w:t>
      </w:r>
      <w:r w:rsidRPr="00C72810">
        <w:rPr>
          <w:sz w:val="24"/>
          <w:szCs w:val="24"/>
        </w:rPr>
        <w:t>objednatel se zavazuje</w:t>
      </w:r>
      <w:r w:rsidR="00BB50E7" w:rsidRPr="00C72810">
        <w:rPr>
          <w:sz w:val="24"/>
          <w:szCs w:val="24"/>
        </w:rPr>
        <w:t xml:space="preserve"> </w:t>
      </w:r>
      <w:r w:rsidRPr="00C72810">
        <w:rPr>
          <w:sz w:val="24"/>
          <w:szCs w:val="24"/>
        </w:rPr>
        <w:t xml:space="preserve">k zaplacení ceny za jeho provedení.  </w:t>
      </w:r>
    </w:p>
    <w:p w:rsidR="00365E19" w:rsidRPr="00C72810" w:rsidRDefault="00365E19" w:rsidP="00C72810">
      <w:pPr>
        <w:pStyle w:val="Odstavecseseznamem"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 w:rsidRPr="00C72810">
        <w:rPr>
          <w:sz w:val="24"/>
          <w:szCs w:val="24"/>
        </w:rPr>
        <w:t>Zhotovitel bere na vědomí, že podle zákona č. 185/2001Sb., o odpadech, §4, odst.</w:t>
      </w:r>
      <w:r w:rsidR="00C72810">
        <w:rPr>
          <w:sz w:val="24"/>
          <w:szCs w:val="24"/>
        </w:rPr>
        <w:t xml:space="preserve"> </w:t>
      </w:r>
      <w:r w:rsidR="005D44B7" w:rsidRPr="00C72810">
        <w:rPr>
          <w:sz w:val="24"/>
          <w:szCs w:val="24"/>
        </w:rPr>
        <w:t>x</w:t>
      </w:r>
      <w:r w:rsidRPr="00C72810">
        <w:rPr>
          <w:sz w:val="24"/>
          <w:szCs w:val="24"/>
        </w:rPr>
        <w:t xml:space="preserve">) se stává původcem odpadů vzniklých při výkopových a stavebních </w:t>
      </w:r>
      <w:r w:rsidR="00BB50E7" w:rsidRPr="00C72810">
        <w:rPr>
          <w:sz w:val="24"/>
          <w:szCs w:val="24"/>
        </w:rPr>
        <w:t>pracích</w:t>
      </w:r>
      <w:r w:rsidR="009466C3" w:rsidRPr="00C72810">
        <w:rPr>
          <w:sz w:val="24"/>
          <w:szCs w:val="24"/>
        </w:rPr>
        <w:t>.</w:t>
      </w:r>
    </w:p>
    <w:p w:rsidR="00365E19" w:rsidRDefault="00365E19" w:rsidP="00C72810">
      <w:pPr>
        <w:pStyle w:val="Odstavecseseznamem"/>
        <w:numPr>
          <w:ilvl w:val="0"/>
          <w:numId w:val="12"/>
        </w:numPr>
        <w:ind w:left="284" w:hanging="284"/>
        <w:jc w:val="both"/>
        <w:rPr>
          <w:sz w:val="24"/>
          <w:szCs w:val="24"/>
        </w:rPr>
      </w:pPr>
      <w:r w:rsidRPr="00C72810">
        <w:rPr>
          <w:sz w:val="24"/>
          <w:szCs w:val="24"/>
        </w:rPr>
        <w:t>Celková hodnota plnění z této smlouvy je stanovena ve finančn</w:t>
      </w:r>
      <w:r w:rsidR="006270AC" w:rsidRPr="00C72810">
        <w:rPr>
          <w:sz w:val="24"/>
          <w:szCs w:val="24"/>
        </w:rPr>
        <w:t>ím objemu do 2 mil</w:t>
      </w:r>
      <w:r w:rsidR="00E24EB0">
        <w:rPr>
          <w:sz w:val="24"/>
          <w:szCs w:val="24"/>
        </w:rPr>
        <w:t xml:space="preserve"> </w:t>
      </w:r>
      <w:r w:rsidR="006270AC" w:rsidRPr="00C72810">
        <w:rPr>
          <w:sz w:val="24"/>
          <w:szCs w:val="24"/>
        </w:rPr>
        <w:t xml:space="preserve">Kč bez DPH. </w:t>
      </w:r>
      <w:r w:rsidRPr="00C72810">
        <w:rPr>
          <w:sz w:val="24"/>
          <w:szCs w:val="24"/>
        </w:rPr>
        <w:t>Objednatel má právo odebrat předmět plnění v menší než stanovené celkové hodnotě.</w:t>
      </w:r>
    </w:p>
    <w:p w:rsidR="00E24EB0" w:rsidRPr="00C72810" w:rsidRDefault="00E24EB0" w:rsidP="004470F3">
      <w:pPr>
        <w:pStyle w:val="Odstavecseseznamem"/>
        <w:spacing w:line="276" w:lineRule="auto"/>
        <w:ind w:left="284"/>
        <w:jc w:val="both"/>
        <w:rPr>
          <w:sz w:val="24"/>
          <w:szCs w:val="24"/>
        </w:rPr>
      </w:pPr>
    </w:p>
    <w:p w:rsidR="00365E19" w:rsidRPr="00BB50E7" w:rsidRDefault="00365E19" w:rsidP="00BB50E7">
      <w:pPr>
        <w:spacing w:line="276" w:lineRule="auto"/>
        <w:jc w:val="center"/>
        <w:rPr>
          <w:b/>
          <w:sz w:val="24"/>
          <w:szCs w:val="24"/>
        </w:rPr>
      </w:pPr>
      <w:r w:rsidRPr="00BB50E7">
        <w:rPr>
          <w:b/>
          <w:sz w:val="24"/>
          <w:szCs w:val="24"/>
        </w:rPr>
        <w:t>III.</w:t>
      </w:r>
    </w:p>
    <w:p w:rsidR="00976667" w:rsidRDefault="00E24EB0" w:rsidP="00BB50E7">
      <w:pPr>
        <w:pStyle w:val="Nadpis2"/>
        <w:tabs>
          <w:tab w:val="left" w:pos="0"/>
        </w:tabs>
        <w:spacing w:line="276" w:lineRule="auto"/>
        <w:rPr>
          <w:szCs w:val="24"/>
        </w:rPr>
      </w:pPr>
      <w:r>
        <w:rPr>
          <w:szCs w:val="24"/>
        </w:rPr>
        <w:t>TERMÍN</w:t>
      </w:r>
    </w:p>
    <w:p w:rsidR="00E24EB0" w:rsidRPr="00E24EB0" w:rsidRDefault="00E24EB0" w:rsidP="004470F3">
      <w:pPr>
        <w:pStyle w:val="Zkladntext"/>
        <w:spacing w:line="276" w:lineRule="auto"/>
      </w:pPr>
    </w:p>
    <w:p w:rsidR="00365E19" w:rsidRPr="00C72810" w:rsidRDefault="00365E19" w:rsidP="00971660">
      <w:pPr>
        <w:pStyle w:val="Odstavecseseznamem"/>
        <w:numPr>
          <w:ilvl w:val="0"/>
          <w:numId w:val="8"/>
        </w:numPr>
        <w:ind w:left="284" w:hanging="284"/>
        <w:jc w:val="both"/>
        <w:rPr>
          <w:sz w:val="24"/>
          <w:szCs w:val="24"/>
        </w:rPr>
      </w:pPr>
      <w:r w:rsidRPr="00C72810">
        <w:rPr>
          <w:sz w:val="24"/>
          <w:szCs w:val="24"/>
        </w:rPr>
        <w:t>Konkrétní termíny plnění a bližší vymezení výkopových a stavebních prací budou</w:t>
      </w:r>
      <w:r w:rsidR="00C72810">
        <w:rPr>
          <w:sz w:val="24"/>
          <w:szCs w:val="24"/>
        </w:rPr>
        <w:t xml:space="preserve"> </w:t>
      </w:r>
      <w:r w:rsidRPr="00C72810">
        <w:rPr>
          <w:sz w:val="24"/>
          <w:szCs w:val="24"/>
        </w:rPr>
        <w:t>uvedeny v jednotl</w:t>
      </w:r>
      <w:r w:rsidR="00C72810">
        <w:rPr>
          <w:sz w:val="24"/>
          <w:szCs w:val="24"/>
        </w:rPr>
        <w:t>ivých dílčích objednávkách (viz</w:t>
      </w:r>
      <w:r w:rsidRPr="00C72810">
        <w:rPr>
          <w:sz w:val="24"/>
          <w:szCs w:val="24"/>
        </w:rPr>
        <w:t xml:space="preserve">. </w:t>
      </w:r>
      <w:proofErr w:type="gramStart"/>
      <w:r w:rsidRPr="00C72810">
        <w:rPr>
          <w:sz w:val="24"/>
          <w:szCs w:val="24"/>
        </w:rPr>
        <w:t>článek</w:t>
      </w:r>
      <w:proofErr w:type="gramEnd"/>
      <w:r w:rsidRPr="00C72810">
        <w:rPr>
          <w:sz w:val="24"/>
          <w:szCs w:val="24"/>
        </w:rPr>
        <w:t xml:space="preserve"> VII</w:t>
      </w:r>
      <w:r w:rsidR="00492D8F" w:rsidRPr="00C72810">
        <w:rPr>
          <w:sz w:val="24"/>
          <w:szCs w:val="24"/>
        </w:rPr>
        <w:t>.</w:t>
      </w:r>
      <w:r w:rsidRPr="00C72810">
        <w:rPr>
          <w:sz w:val="24"/>
          <w:szCs w:val="24"/>
        </w:rPr>
        <w:t xml:space="preserve"> této smlouvy).</w:t>
      </w:r>
    </w:p>
    <w:p w:rsidR="001B73CA" w:rsidRPr="00C72810" w:rsidRDefault="001B73CA" w:rsidP="00971660">
      <w:pPr>
        <w:pStyle w:val="Odstavecseseznamem"/>
        <w:numPr>
          <w:ilvl w:val="0"/>
          <w:numId w:val="8"/>
        </w:numPr>
        <w:ind w:left="284" w:hanging="284"/>
        <w:jc w:val="both"/>
        <w:rPr>
          <w:sz w:val="24"/>
          <w:szCs w:val="24"/>
        </w:rPr>
      </w:pPr>
      <w:r w:rsidRPr="00C72810">
        <w:rPr>
          <w:sz w:val="24"/>
          <w:szCs w:val="24"/>
        </w:rPr>
        <w:t xml:space="preserve">Doba nástupu k realizaci předmětu plnění od zaslání dílčí objednávky  </w:t>
      </w:r>
    </w:p>
    <w:p w:rsidR="001B73CA" w:rsidRPr="00C72810" w:rsidRDefault="001B73CA" w:rsidP="00971660">
      <w:pPr>
        <w:pStyle w:val="Odstavecseseznamem"/>
        <w:ind w:left="284"/>
        <w:jc w:val="both"/>
        <w:rPr>
          <w:sz w:val="24"/>
          <w:szCs w:val="24"/>
        </w:rPr>
      </w:pPr>
      <w:r w:rsidRPr="00C72810">
        <w:rPr>
          <w:sz w:val="24"/>
          <w:szCs w:val="24"/>
        </w:rPr>
        <w:t>objednatelem:</w:t>
      </w:r>
    </w:p>
    <w:p w:rsidR="001B73CA" w:rsidRPr="00C72810" w:rsidRDefault="001B73CA" w:rsidP="00971660">
      <w:pPr>
        <w:pStyle w:val="Odstavecseseznamem"/>
        <w:numPr>
          <w:ilvl w:val="0"/>
          <w:numId w:val="9"/>
        </w:numPr>
        <w:jc w:val="both"/>
        <w:rPr>
          <w:sz w:val="24"/>
          <w:szCs w:val="24"/>
        </w:rPr>
      </w:pPr>
      <w:r w:rsidRPr="00C72810">
        <w:rPr>
          <w:sz w:val="24"/>
          <w:szCs w:val="24"/>
        </w:rPr>
        <w:t xml:space="preserve">do 24 hodin od potvrzení přijetí objednávky zhotovitelem, pokud není  </w:t>
      </w:r>
    </w:p>
    <w:p w:rsidR="001B73CA" w:rsidRPr="00C72810" w:rsidRDefault="001B73CA" w:rsidP="00971660">
      <w:pPr>
        <w:pStyle w:val="Odstavecseseznamem"/>
        <w:ind w:left="705"/>
        <w:jc w:val="both"/>
        <w:rPr>
          <w:sz w:val="24"/>
          <w:szCs w:val="24"/>
        </w:rPr>
      </w:pPr>
      <w:r w:rsidRPr="00C72810">
        <w:rPr>
          <w:sz w:val="24"/>
          <w:szCs w:val="24"/>
        </w:rPr>
        <w:t xml:space="preserve">dohodnuto jinak. Postup při doručování objednávek </w:t>
      </w:r>
      <w:proofErr w:type="gramStart"/>
      <w:r w:rsidRPr="00C72810">
        <w:rPr>
          <w:sz w:val="24"/>
          <w:szCs w:val="24"/>
        </w:rPr>
        <w:t>viz. odst.</w:t>
      </w:r>
      <w:proofErr w:type="gramEnd"/>
      <w:r w:rsidRPr="00C72810">
        <w:rPr>
          <w:sz w:val="24"/>
          <w:szCs w:val="24"/>
        </w:rPr>
        <w:t xml:space="preserve"> VII. bod 2 této </w:t>
      </w:r>
    </w:p>
    <w:p w:rsidR="001B73CA" w:rsidRPr="00C72810" w:rsidRDefault="001B73CA" w:rsidP="00971660">
      <w:pPr>
        <w:pStyle w:val="Odstavecseseznamem"/>
        <w:ind w:left="705"/>
        <w:jc w:val="both"/>
        <w:rPr>
          <w:sz w:val="24"/>
          <w:szCs w:val="24"/>
        </w:rPr>
      </w:pPr>
      <w:r w:rsidRPr="00C72810">
        <w:rPr>
          <w:sz w:val="24"/>
          <w:szCs w:val="24"/>
        </w:rPr>
        <w:t>smlouvy.</w:t>
      </w:r>
    </w:p>
    <w:p w:rsidR="001B73CA" w:rsidRPr="00C72810" w:rsidRDefault="001B73CA" w:rsidP="00971660">
      <w:pPr>
        <w:pStyle w:val="Odstavecseseznamem"/>
        <w:numPr>
          <w:ilvl w:val="0"/>
          <w:numId w:val="10"/>
        </w:numPr>
        <w:jc w:val="both"/>
        <w:rPr>
          <w:sz w:val="24"/>
          <w:szCs w:val="24"/>
        </w:rPr>
      </w:pPr>
      <w:r w:rsidRPr="00C72810">
        <w:rPr>
          <w:sz w:val="24"/>
          <w:szCs w:val="24"/>
        </w:rPr>
        <w:t xml:space="preserve">v případě havárie ohrožující provoz MHD je zhotovitel povinen k zahájení </w:t>
      </w:r>
    </w:p>
    <w:p w:rsidR="001B73CA" w:rsidRPr="00C72810" w:rsidRDefault="001B73CA" w:rsidP="00971660">
      <w:pPr>
        <w:pStyle w:val="Odstavecseseznamem"/>
        <w:ind w:left="705"/>
        <w:jc w:val="both"/>
        <w:rPr>
          <w:sz w:val="24"/>
          <w:szCs w:val="24"/>
        </w:rPr>
      </w:pPr>
      <w:r w:rsidRPr="00C72810">
        <w:rPr>
          <w:sz w:val="24"/>
          <w:szCs w:val="24"/>
        </w:rPr>
        <w:t xml:space="preserve">realizace předmětu plnění nastoupit do 4 hodin od telefonické výzvy  </w:t>
      </w:r>
    </w:p>
    <w:p w:rsidR="001B73CA" w:rsidRPr="00C72810" w:rsidRDefault="001B73CA" w:rsidP="00971660">
      <w:pPr>
        <w:pStyle w:val="Odstavecseseznamem"/>
        <w:ind w:left="705"/>
        <w:jc w:val="both"/>
        <w:rPr>
          <w:sz w:val="24"/>
          <w:szCs w:val="24"/>
        </w:rPr>
      </w:pPr>
      <w:r w:rsidRPr="00C72810">
        <w:rPr>
          <w:sz w:val="24"/>
          <w:szCs w:val="24"/>
        </w:rPr>
        <w:t>oprávněného pracovníka objednatele</w:t>
      </w:r>
    </w:p>
    <w:p w:rsidR="00E24EB0" w:rsidRPr="007125AF" w:rsidRDefault="00E24EB0" w:rsidP="00BB50E7">
      <w:pPr>
        <w:spacing w:line="276" w:lineRule="auto"/>
        <w:rPr>
          <w:sz w:val="24"/>
          <w:szCs w:val="24"/>
        </w:rPr>
      </w:pPr>
    </w:p>
    <w:p w:rsidR="00365E19" w:rsidRPr="00C72810" w:rsidRDefault="00365E19" w:rsidP="00C72810">
      <w:pPr>
        <w:spacing w:line="276" w:lineRule="auto"/>
        <w:jc w:val="center"/>
        <w:rPr>
          <w:b/>
          <w:sz w:val="24"/>
          <w:szCs w:val="24"/>
        </w:rPr>
      </w:pPr>
      <w:r w:rsidRPr="00C72810">
        <w:rPr>
          <w:b/>
          <w:sz w:val="24"/>
          <w:szCs w:val="24"/>
        </w:rPr>
        <w:t>IV.</w:t>
      </w:r>
    </w:p>
    <w:p w:rsidR="00365E19" w:rsidRDefault="00365E19" w:rsidP="00C72810">
      <w:pPr>
        <w:pStyle w:val="Nadpis2"/>
        <w:tabs>
          <w:tab w:val="left" w:pos="0"/>
        </w:tabs>
        <w:spacing w:line="276" w:lineRule="auto"/>
        <w:rPr>
          <w:szCs w:val="24"/>
        </w:rPr>
      </w:pPr>
      <w:r w:rsidRPr="00C72810">
        <w:rPr>
          <w:szCs w:val="24"/>
        </w:rPr>
        <w:t>CENA</w:t>
      </w:r>
    </w:p>
    <w:p w:rsidR="00965A94" w:rsidRPr="00965A94" w:rsidRDefault="00965A94" w:rsidP="004470F3">
      <w:pPr>
        <w:pStyle w:val="Zkladntext"/>
        <w:spacing w:line="276" w:lineRule="auto"/>
      </w:pPr>
    </w:p>
    <w:p w:rsidR="00365E19" w:rsidRPr="00C72810" w:rsidRDefault="00365E19" w:rsidP="00971660">
      <w:pPr>
        <w:pStyle w:val="Odstavecseseznamem"/>
        <w:numPr>
          <w:ilvl w:val="0"/>
          <w:numId w:val="15"/>
        </w:numPr>
        <w:ind w:left="284" w:hanging="284"/>
        <w:jc w:val="both"/>
        <w:rPr>
          <w:sz w:val="24"/>
          <w:szCs w:val="24"/>
        </w:rPr>
      </w:pPr>
      <w:r w:rsidRPr="00C72810">
        <w:rPr>
          <w:sz w:val="24"/>
          <w:szCs w:val="24"/>
        </w:rPr>
        <w:t xml:space="preserve">Ceny jsou stanoveny dohodou stran dle nabídky ve smyslu  zákona 526/90 Sb. o cenách, v platném znění, a to </w:t>
      </w:r>
      <w:proofErr w:type="gramStart"/>
      <w:r w:rsidR="00523BA9" w:rsidRPr="00C72810">
        <w:rPr>
          <w:sz w:val="24"/>
          <w:szCs w:val="24"/>
        </w:rPr>
        <w:t>dle</w:t>
      </w:r>
      <w:proofErr w:type="gramEnd"/>
      <w:r w:rsidRPr="00C72810">
        <w:rPr>
          <w:sz w:val="24"/>
          <w:szCs w:val="24"/>
        </w:rPr>
        <w:t>:</w:t>
      </w:r>
    </w:p>
    <w:p w:rsidR="00365E19" w:rsidRPr="007125AF" w:rsidRDefault="00523BA9" w:rsidP="00971660">
      <w:pPr>
        <w:pStyle w:val="Odstavecseseznamem"/>
        <w:ind w:left="284"/>
        <w:jc w:val="both"/>
        <w:rPr>
          <w:sz w:val="24"/>
          <w:szCs w:val="24"/>
        </w:rPr>
      </w:pPr>
      <w:r w:rsidRPr="00C72810">
        <w:rPr>
          <w:sz w:val="24"/>
          <w:szCs w:val="24"/>
        </w:rPr>
        <w:t>o</w:t>
      </w:r>
      <w:r w:rsidR="00676517" w:rsidRPr="00C72810">
        <w:rPr>
          <w:sz w:val="24"/>
          <w:szCs w:val="24"/>
        </w:rPr>
        <w:t>ceněn</w:t>
      </w:r>
      <w:r w:rsidRPr="00C72810">
        <w:rPr>
          <w:sz w:val="24"/>
          <w:szCs w:val="24"/>
        </w:rPr>
        <w:t>ých</w:t>
      </w:r>
      <w:r w:rsidR="00676517" w:rsidRPr="00C72810">
        <w:rPr>
          <w:sz w:val="24"/>
          <w:szCs w:val="24"/>
        </w:rPr>
        <w:t xml:space="preserve">  příloh č. </w:t>
      </w:r>
      <w:r w:rsidR="005674B4" w:rsidRPr="00C72810">
        <w:rPr>
          <w:sz w:val="24"/>
          <w:szCs w:val="24"/>
        </w:rPr>
        <w:t>A.</w:t>
      </w:r>
      <w:r w:rsidR="00676517" w:rsidRPr="00C72810">
        <w:rPr>
          <w:sz w:val="24"/>
          <w:szCs w:val="24"/>
        </w:rPr>
        <w:t>1,</w:t>
      </w:r>
      <w:r w:rsidR="00167BFE" w:rsidRPr="00C72810">
        <w:rPr>
          <w:sz w:val="24"/>
          <w:szCs w:val="24"/>
        </w:rPr>
        <w:t xml:space="preserve"> </w:t>
      </w:r>
      <w:r w:rsidR="005674B4" w:rsidRPr="00C72810">
        <w:rPr>
          <w:sz w:val="24"/>
          <w:szCs w:val="24"/>
        </w:rPr>
        <w:t>A.</w:t>
      </w:r>
      <w:r w:rsidR="00676517" w:rsidRPr="00C72810">
        <w:rPr>
          <w:sz w:val="24"/>
          <w:szCs w:val="24"/>
        </w:rPr>
        <w:t>2,</w:t>
      </w:r>
      <w:r w:rsidR="00167BFE" w:rsidRPr="00C72810">
        <w:rPr>
          <w:sz w:val="24"/>
          <w:szCs w:val="24"/>
        </w:rPr>
        <w:t xml:space="preserve"> </w:t>
      </w:r>
      <w:r w:rsidR="005674B4" w:rsidRPr="00C72810">
        <w:rPr>
          <w:sz w:val="24"/>
          <w:szCs w:val="24"/>
        </w:rPr>
        <w:t>A.</w:t>
      </w:r>
      <w:r w:rsidR="00676517" w:rsidRPr="00C72810">
        <w:rPr>
          <w:sz w:val="24"/>
          <w:szCs w:val="24"/>
        </w:rPr>
        <w:t>3,</w:t>
      </w:r>
      <w:r w:rsidR="00167BFE" w:rsidRPr="00C72810">
        <w:rPr>
          <w:sz w:val="24"/>
          <w:szCs w:val="24"/>
        </w:rPr>
        <w:t xml:space="preserve"> </w:t>
      </w:r>
      <w:r w:rsidR="005674B4" w:rsidRPr="00C72810">
        <w:rPr>
          <w:sz w:val="24"/>
          <w:szCs w:val="24"/>
        </w:rPr>
        <w:t>A.</w:t>
      </w:r>
      <w:r w:rsidR="00676517" w:rsidRPr="00C72810">
        <w:rPr>
          <w:sz w:val="24"/>
          <w:szCs w:val="24"/>
        </w:rPr>
        <w:t>4</w:t>
      </w:r>
      <w:r w:rsidR="00C278B0" w:rsidRPr="00C72810">
        <w:rPr>
          <w:sz w:val="24"/>
          <w:szCs w:val="24"/>
        </w:rPr>
        <w:t>,</w:t>
      </w:r>
      <w:r w:rsidR="00167BFE" w:rsidRPr="00C72810">
        <w:rPr>
          <w:sz w:val="24"/>
          <w:szCs w:val="24"/>
        </w:rPr>
        <w:t xml:space="preserve"> </w:t>
      </w:r>
      <w:proofErr w:type="gramStart"/>
      <w:r w:rsidR="005674B4" w:rsidRPr="00C72810">
        <w:rPr>
          <w:sz w:val="24"/>
          <w:szCs w:val="24"/>
        </w:rPr>
        <w:t>A.</w:t>
      </w:r>
      <w:r w:rsidR="00676517" w:rsidRPr="00C72810">
        <w:rPr>
          <w:sz w:val="24"/>
          <w:szCs w:val="24"/>
        </w:rPr>
        <w:t>5</w:t>
      </w:r>
      <w:r w:rsidR="002D4763" w:rsidRPr="00C72810">
        <w:rPr>
          <w:sz w:val="24"/>
          <w:szCs w:val="24"/>
        </w:rPr>
        <w:t>,</w:t>
      </w:r>
      <w:proofErr w:type="gramEnd"/>
      <w:r w:rsidR="00C278B0" w:rsidRPr="00C72810">
        <w:rPr>
          <w:sz w:val="24"/>
          <w:szCs w:val="24"/>
        </w:rPr>
        <w:t xml:space="preserve"> </w:t>
      </w:r>
    </w:p>
    <w:p w:rsidR="00965A94" w:rsidRDefault="003848D2" w:rsidP="00971660">
      <w:pPr>
        <w:pStyle w:val="Odstavecseseznamem"/>
        <w:numPr>
          <w:ilvl w:val="0"/>
          <w:numId w:val="15"/>
        </w:numPr>
        <w:ind w:left="284" w:hanging="284"/>
        <w:jc w:val="both"/>
        <w:rPr>
          <w:sz w:val="24"/>
          <w:szCs w:val="24"/>
        </w:rPr>
      </w:pPr>
      <w:r w:rsidRPr="00965A94">
        <w:rPr>
          <w:sz w:val="24"/>
          <w:szCs w:val="24"/>
        </w:rPr>
        <w:lastRenderedPageBreak/>
        <w:t>V případě</w:t>
      </w:r>
      <w:r w:rsidR="0019770B" w:rsidRPr="00965A94">
        <w:rPr>
          <w:sz w:val="24"/>
          <w:szCs w:val="24"/>
        </w:rPr>
        <w:t>,</w:t>
      </w:r>
      <w:r w:rsidRPr="00965A94">
        <w:rPr>
          <w:sz w:val="24"/>
          <w:szCs w:val="24"/>
        </w:rPr>
        <w:t xml:space="preserve"> </w:t>
      </w:r>
      <w:r w:rsidR="0019770B" w:rsidRPr="00965A94">
        <w:rPr>
          <w:sz w:val="24"/>
          <w:szCs w:val="24"/>
        </w:rPr>
        <w:t xml:space="preserve">že bude objednatel požadovat realizaci dodatečných </w:t>
      </w:r>
      <w:r w:rsidRPr="00965A94">
        <w:rPr>
          <w:sz w:val="24"/>
          <w:szCs w:val="24"/>
        </w:rPr>
        <w:t>požadavků, kvalitativních či</w:t>
      </w:r>
      <w:r w:rsidR="0019770B" w:rsidRPr="00965A94">
        <w:rPr>
          <w:sz w:val="24"/>
          <w:szCs w:val="24"/>
        </w:rPr>
        <w:t xml:space="preserve"> množstevních změn, budou tyto práce oceněny pomocí jednotkových cen z příslušných oceněných výkazů výměr, které jsou</w:t>
      </w:r>
      <w:r w:rsidRPr="00965A94">
        <w:rPr>
          <w:sz w:val="24"/>
          <w:szCs w:val="24"/>
        </w:rPr>
        <w:t xml:space="preserve"> Přílohou</w:t>
      </w:r>
    </w:p>
    <w:p w:rsidR="00D538A7" w:rsidRPr="00965A94" w:rsidRDefault="003848D2" w:rsidP="00971660">
      <w:pPr>
        <w:pStyle w:val="Odstavecseseznamem"/>
        <w:ind w:left="284"/>
        <w:jc w:val="both"/>
        <w:rPr>
          <w:sz w:val="24"/>
          <w:szCs w:val="24"/>
        </w:rPr>
      </w:pPr>
      <w:r w:rsidRPr="00965A94">
        <w:rPr>
          <w:sz w:val="24"/>
          <w:szCs w:val="24"/>
        </w:rPr>
        <w:t>č.</w:t>
      </w:r>
      <w:r w:rsidR="00D538A7" w:rsidRPr="00965A94">
        <w:rPr>
          <w:sz w:val="24"/>
          <w:szCs w:val="24"/>
        </w:rPr>
        <w:t>A.</w:t>
      </w:r>
      <w:r w:rsidRPr="00965A94">
        <w:rPr>
          <w:sz w:val="24"/>
          <w:szCs w:val="24"/>
        </w:rPr>
        <w:t>1,</w:t>
      </w:r>
      <w:r w:rsidR="00167BFE" w:rsidRPr="00965A94">
        <w:rPr>
          <w:sz w:val="24"/>
          <w:szCs w:val="24"/>
        </w:rPr>
        <w:t xml:space="preserve"> </w:t>
      </w:r>
      <w:r w:rsidR="00D538A7" w:rsidRPr="00965A94">
        <w:rPr>
          <w:sz w:val="24"/>
          <w:szCs w:val="24"/>
        </w:rPr>
        <w:t>A.</w:t>
      </w:r>
      <w:r w:rsidRPr="00965A94">
        <w:rPr>
          <w:sz w:val="24"/>
          <w:szCs w:val="24"/>
        </w:rPr>
        <w:t>2,</w:t>
      </w:r>
      <w:r w:rsidR="00167BFE" w:rsidRPr="00965A94">
        <w:rPr>
          <w:sz w:val="24"/>
          <w:szCs w:val="24"/>
        </w:rPr>
        <w:t xml:space="preserve"> </w:t>
      </w:r>
      <w:r w:rsidR="00D538A7" w:rsidRPr="00965A94">
        <w:rPr>
          <w:sz w:val="24"/>
          <w:szCs w:val="24"/>
        </w:rPr>
        <w:t>A.</w:t>
      </w:r>
      <w:r w:rsidRPr="00965A94">
        <w:rPr>
          <w:sz w:val="24"/>
          <w:szCs w:val="24"/>
        </w:rPr>
        <w:t>3,</w:t>
      </w:r>
      <w:r w:rsidR="00D538A7" w:rsidRPr="00965A94">
        <w:rPr>
          <w:sz w:val="24"/>
          <w:szCs w:val="24"/>
        </w:rPr>
        <w:t>A.</w:t>
      </w:r>
      <w:r w:rsidRPr="00965A94">
        <w:rPr>
          <w:sz w:val="24"/>
          <w:szCs w:val="24"/>
        </w:rPr>
        <w:t>4 a</w:t>
      </w:r>
      <w:r w:rsidR="00D538A7" w:rsidRPr="00965A94">
        <w:rPr>
          <w:sz w:val="24"/>
          <w:szCs w:val="24"/>
        </w:rPr>
        <w:t xml:space="preserve"> </w:t>
      </w:r>
      <w:proofErr w:type="gramStart"/>
      <w:r w:rsidR="00D538A7" w:rsidRPr="00965A94">
        <w:rPr>
          <w:sz w:val="24"/>
          <w:szCs w:val="24"/>
        </w:rPr>
        <w:t>A.</w:t>
      </w:r>
      <w:r w:rsidRPr="00965A94">
        <w:rPr>
          <w:sz w:val="24"/>
          <w:szCs w:val="24"/>
        </w:rPr>
        <w:t>5 této</w:t>
      </w:r>
      <w:proofErr w:type="gramEnd"/>
      <w:r w:rsidRPr="00965A94">
        <w:rPr>
          <w:sz w:val="24"/>
          <w:szCs w:val="24"/>
        </w:rPr>
        <w:t xml:space="preserve"> smlouvy o dílo.</w:t>
      </w:r>
      <w:r w:rsidR="003C2982" w:rsidRPr="00965A94">
        <w:rPr>
          <w:sz w:val="24"/>
          <w:szCs w:val="24"/>
        </w:rPr>
        <w:t xml:space="preserve"> </w:t>
      </w:r>
      <w:r w:rsidRPr="00965A94">
        <w:rPr>
          <w:sz w:val="24"/>
          <w:szCs w:val="24"/>
        </w:rPr>
        <w:t>Položky ve výkaz</w:t>
      </w:r>
      <w:r w:rsidR="00D538A7" w:rsidRPr="00965A94">
        <w:rPr>
          <w:sz w:val="24"/>
          <w:szCs w:val="24"/>
        </w:rPr>
        <w:t>ech</w:t>
      </w:r>
      <w:r w:rsidRPr="00965A94">
        <w:rPr>
          <w:sz w:val="24"/>
          <w:szCs w:val="24"/>
        </w:rPr>
        <w:t xml:space="preserve"> výměr </w:t>
      </w:r>
    </w:p>
    <w:p w:rsidR="00D538A7" w:rsidRPr="00965A94" w:rsidRDefault="003848D2" w:rsidP="00971660">
      <w:pPr>
        <w:pStyle w:val="Odstavecseseznamem"/>
        <w:ind w:left="284"/>
        <w:jc w:val="both"/>
        <w:rPr>
          <w:sz w:val="24"/>
          <w:szCs w:val="24"/>
        </w:rPr>
      </w:pPr>
      <w:r w:rsidRPr="00965A94">
        <w:rPr>
          <w:sz w:val="24"/>
          <w:szCs w:val="24"/>
        </w:rPr>
        <w:t xml:space="preserve">neobsažené </w:t>
      </w:r>
      <w:proofErr w:type="gramStart"/>
      <w:r w:rsidRPr="00965A94">
        <w:rPr>
          <w:sz w:val="24"/>
          <w:szCs w:val="24"/>
        </w:rPr>
        <w:t>budou  oceněny</w:t>
      </w:r>
      <w:proofErr w:type="gramEnd"/>
      <w:r w:rsidRPr="00965A94">
        <w:rPr>
          <w:sz w:val="24"/>
          <w:szCs w:val="24"/>
        </w:rPr>
        <w:t xml:space="preserve"> na základě ceníků ÚRS Praha v cenové ú</w:t>
      </w:r>
      <w:r w:rsidR="00D538A7" w:rsidRPr="00965A94">
        <w:rPr>
          <w:sz w:val="24"/>
          <w:szCs w:val="24"/>
        </w:rPr>
        <w:t>rovni</w:t>
      </w:r>
      <w:r w:rsidRPr="00965A94">
        <w:rPr>
          <w:sz w:val="24"/>
          <w:szCs w:val="24"/>
        </w:rPr>
        <w:t xml:space="preserve"> </w:t>
      </w:r>
      <w:r w:rsidR="00D538A7" w:rsidRPr="00965A94">
        <w:rPr>
          <w:sz w:val="24"/>
          <w:szCs w:val="24"/>
        </w:rPr>
        <w:t xml:space="preserve"> </w:t>
      </w:r>
    </w:p>
    <w:p w:rsidR="0019770B" w:rsidRPr="00965A94" w:rsidRDefault="003848D2" w:rsidP="00971660">
      <w:pPr>
        <w:pStyle w:val="Odstavecseseznamem"/>
        <w:ind w:left="284"/>
        <w:jc w:val="both"/>
        <w:rPr>
          <w:sz w:val="24"/>
          <w:szCs w:val="24"/>
        </w:rPr>
      </w:pPr>
      <w:r w:rsidRPr="00965A94">
        <w:rPr>
          <w:sz w:val="24"/>
          <w:szCs w:val="24"/>
        </w:rPr>
        <w:t>příslušného roku podání nabídky zhotovitelem ponížené o 15%.</w:t>
      </w:r>
      <w:r w:rsidR="00D538A7" w:rsidRPr="00965A94">
        <w:rPr>
          <w:sz w:val="24"/>
          <w:szCs w:val="24"/>
        </w:rPr>
        <w:t xml:space="preserve"> </w:t>
      </w:r>
      <w:r w:rsidRPr="00965A94">
        <w:rPr>
          <w:sz w:val="24"/>
          <w:szCs w:val="24"/>
        </w:rPr>
        <w:t>V případě, že datová základna ÚRS Praha položky nutné k ocenění neobsahuje, budou oceněny dle dohody obou stran.</w:t>
      </w:r>
      <w:r w:rsidR="00D538A7" w:rsidRPr="00965A94">
        <w:rPr>
          <w:sz w:val="24"/>
          <w:szCs w:val="24"/>
        </w:rPr>
        <w:t xml:space="preserve"> </w:t>
      </w:r>
      <w:r w:rsidRPr="00965A94">
        <w:rPr>
          <w:sz w:val="24"/>
          <w:szCs w:val="24"/>
        </w:rPr>
        <w:t>Ke každému dodatečnému požadavku bude vypracován změnový list dle příslušného vzoru objednatele</w:t>
      </w:r>
      <w:r w:rsidR="0019770B" w:rsidRPr="00965A94">
        <w:rPr>
          <w:sz w:val="24"/>
          <w:szCs w:val="24"/>
        </w:rPr>
        <w:t xml:space="preserve"> </w:t>
      </w:r>
    </w:p>
    <w:p w:rsidR="00E11228" w:rsidRPr="00965A94" w:rsidRDefault="00E11228" w:rsidP="00971660">
      <w:pPr>
        <w:pStyle w:val="Odstavecseseznamem"/>
        <w:numPr>
          <w:ilvl w:val="0"/>
          <w:numId w:val="15"/>
        </w:numPr>
        <w:ind w:left="284" w:hanging="284"/>
        <w:jc w:val="both"/>
        <w:rPr>
          <w:sz w:val="24"/>
          <w:szCs w:val="24"/>
        </w:rPr>
      </w:pPr>
      <w:r w:rsidRPr="00965A94">
        <w:rPr>
          <w:sz w:val="24"/>
          <w:szCs w:val="24"/>
        </w:rPr>
        <w:t>Jednotkové ceny prací uvedené v oceněných přílohách této smlouvy č. A.1, A.2, A.3, A.4, A.5, lze překročit pouze v případě:</w:t>
      </w:r>
    </w:p>
    <w:p w:rsidR="00E11228" w:rsidRPr="00965A94" w:rsidRDefault="00E11228" w:rsidP="00971660">
      <w:pPr>
        <w:pStyle w:val="Odstavecseseznamem"/>
        <w:numPr>
          <w:ilvl w:val="0"/>
          <w:numId w:val="16"/>
        </w:numPr>
        <w:jc w:val="both"/>
        <w:rPr>
          <w:sz w:val="24"/>
          <w:szCs w:val="24"/>
        </w:rPr>
      </w:pPr>
      <w:r w:rsidRPr="00965A94">
        <w:rPr>
          <w:sz w:val="24"/>
          <w:szCs w:val="24"/>
        </w:rPr>
        <w:t>odůvodněných změn a doplňků technické specifikace předmětu plnění, a to však pouze a výlučně na základě požadavků ze strany objednatele,</w:t>
      </w:r>
    </w:p>
    <w:p w:rsidR="00E11228" w:rsidRPr="00965A94" w:rsidRDefault="00E11228" w:rsidP="00971660">
      <w:pPr>
        <w:pStyle w:val="Odstavecseseznamem"/>
        <w:numPr>
          <w:ilvl w:val="0"/>
          <w:numId w:val="16"/>
        </w:numPr>
        <w:jc w:val="both"/>
        <w:rPr>
          <w:sz w:val="24"/>
          <w:szCs w:val="24"/>
        </w:rPr>
      </w:pPr>
      <w:r w:rsidRPr="00965A94">
        <w:rPr>
          <w:sz w:val="24"/>
          <w:szCs w:val="24"/>
        </w:rPr>
        <w:t>pokud v průběhu platnost smlouvy dojde ke změnám legislativních či technických předpisů a norem, které budou mít vliv na výši sjednaných cen.</w:t>
      </w:r>
    </w:p>
    <w:p w:rsidR="0033248C" w:rsidRPr="00965A94" w:rsidRDefault="0033248C" w:rsidP="00971660">
      <w:pPr>
        <w:pStyle w:val="Odstavecseseznamem"/>
        <w:numPr>
          <w:ilvl w:val="0"/>
          <w:numId w:val="16"/>
        </w:numPr>
        <w:jc w:val="both"/>
        <w:rPr>
          <w:sz w:val="24"/>
          <w:szCs w:val="24"/>
        </w:rPr>
      </w:pPr>
      <w:r w:rsidRPr="00965A94">
        <w:rPr>
          <w:sz w:val="24"/>
          <w:szCs w:val="24"/>
        </w:rPr>
        <w:t>v případě</w:t>
      </w:r>
      <w:r w:rsidR="00E11228" w:rsidRPr="00965A94">
        <w:rPr>
          <w:sz w:val="24"/>
          <w:szCs w:val="24"/>
        </w:rPr>
        <w:t xml:space="preserve">, že meziroční míra inflace vyhlašovaná českým statistickým úřadem </w:t>
      </w:r>
    </w:p>
    <w:p w:rsidR="0033248C" w:rsidRPr="00965A94" w:rsidRDefault="00E11228" w:rsidP="00971660">
      <w:pPr>
        <w:pStyle w:val="Odstavecseseznamem"/>
        <w:ind w:left="705"/>
        <w:jc w:val="both"/>
        <w:rPr>
          <w:sz w:val="24"/>
          <w:szCs w:val="24"/>
        </w:rPr>
      </w:pPr>
      <w:r w:rsidRPr="00965A94">
        <w:rPr>
          <w:sz w:val="24"/>
          <w:szCs w:val="24"/>
        </w:rPr>
        <w:t xml:space="preserve">stoupne o více jak 4%, je zhotovitel oprávněn vyvolat s objednatelem jednání </w:t>
      </w:r>
    </w:p>
    <w:p w:rsidR="0033248C" w:rsidRPr="00965A94" w:rsidRDefault="00E11228" w:rsidP="00971660">
      <w:pPr>
        <w:pStyle w:val="Odstavecseseznamem"/>
        <w:ind w:left="705"/>
        <w:jc w:val="both"/>
        <w:rPr>
          <w:sz w:val="24"/>
          <w:szCs w:val="24"/>
        </w:rPr>
      </w:pPr>
      <w:r w:rsidRPr="00965A94">
        <w:rPr>
          <w:sz w:val="24"/>
          <w:szCs w:val="24"/>
        </w:rPr>
        <w:t>ohledně navýšení jednotkových cen stavebních prací</w:t>
      </w:r>
      <w:r w:rsidR="0033248C" w:rsidRPr="00965A94">
        <w:rPr>
          <w:sz w:val="24"/>
          <w:szCs w:val="24"/>
        </w:rPr>
        <w:t xml:space="preserve"> uvedených v příslušných </w:t>
      </w:r>
    </w:p>
    <w:p w:rsidR="0033248C" w:rsidRPr="00965A94" w:rsidRDefault="0033248C" w:rsidP="00971660">
      <w:pPr>
        <w:pStyle w:val="Odstavecseseznamem"/>
        <w:ind w:left="705"/>
        <w:jc w:val="both"/>
        <w:rPr>
          <w:sz w:val="24"/>
          <w:szCs w:val="24"/>
        </w:rPr>
      </w:pPr>
      <w:r w:rsidRPr="00965A94">
        <w:rPr>
          <w:sz w:val="24"/>
          <w:szCs w:val="24"/>
        </w:rPr>
        <w:t xml:space="preserve">přílohách této smlouvy. Zhotovitel je povinen prokázat požadované navýšení </w:t>
      </w:r>
    </w:p>
    <w:p w:rsidR="00E11228" w:rsidRDefault="0033248C" w:rsidP="00971660">
      <w:pPr>
        <w:pStyle w:val="Odstavecseseznamem"/>
        <w:ind w:left="705"/>
        <w:jc w:val="both"/>
        <w:rPr>
          <w:sz w:val="24"/>
          <w:szCs w:val="24"/>
        </w:rPr>
      </w:pPr>
      <w:r w:rsidRPr="00965A94">
        <w:rPr>
          <w:sz w:val="24"/>
          <w:szCs w:val="24"/>
        </w:rPr>
        <w:t>jednotkových cen např. výpočtem.</w:t>
      </w:r>
    </w:p>
    <w:p w:rsidR="00965A94" w:rsidRPr="00965A94" w:rsidRDefault="00965A94" w:rsidP="004470F3">
      <w:pPr>
        <w:pStyle w:val="Odstavecseseznamem"/>
        <w:spacing w:line="276" w:lineRule="auto"/>
        <w:ind w:left="705"/>
        <w:rPr>
          <w:sz w:val="24"/>
          <w:szCs w:val="24"/>
        </w:rPr>
      </w:pPr>
    </w:p>
    <w:p w:rsidR="00365E19" w:rsidRPr="00965A94" w:rsidRDefault="00365E19" w:rsidP="00965A94">
      <w:pPr>
        <w:spacing w:line="276" w:lineRule="auto"/>
        <w:jc w:val="center"/>
        <w:rPr>
          <w:b/>
          <w:sz w:val="24"/>
          <w:szCs w:val="24"/>
        </w:rPr>
      </w:pPr>
      <w:r w:rsidRPr="00965A94">
        <w:rPr>
          <w:b/>
          <w:sz w:val="24"/>
          <w:szCs w:val="24"/>
        </w:rPr>
        <w:t>V.</w:t>
      </w:r>
    </w:p>
    <w:p w:rsidR="00365E19" w:rsidRDefault="00365E19" w:rsidP="00965A94">
      <w:pPr>
        <w:pStyle w:val="Nadpis2"/>
        <w:tabs>
          <w:tab w:val="left" w:pos="0"/>
        </w:tabs>
        <w:spacing w:line="276" w:lineRule="auto"/>
        <w:rPr>
          <w:szCs w:val="24"/>
        </w:rPr>
      </w:pPr>
      <w:r w:rsidRPr="00965A94">
        <w:rPr>
          <w:szCs w:val="24"/>
        </w:rPr>
        <w:t>PLATEBNÍ PODMÍNKY</w:t>
      </w:r>
    </w:p>
    <w:p w:rsidR="00965A94" w:rsidRPr="00965A94" w:rsidRDefault="00965A94" w:rsidP="004470F3">
      <w:pPr>
        <w:pStyle w:val="Zkladntext"/>
        <w:spacing w:line="276" w:lineRule="auto"/>
      </w:pPr>
    </w:p>
    <w:p w:rsidR="00365E19" w:rsidRPr="00965A94" w:rsidRDefault="00365E19" w:rsidP="00965A94">
      <w:pPr>
        <w:pStyle w:val="Odstavecseseznamem"/>
        <w:numPr>
          <w:ilvl w:val="0"/>
          <w:numId w:val="17"/>
        </w:numPr>
        <w:ind w:left="284" w:hanging="284"/>
        <w:rPr>
          <w:sz w:val="24"/>
          <w:szCs w:val="24"/>
        </w:rPr>
      </w:pPr>
      <w:r w:rsidRPr="00965A94">
        <w:rPr>
          <w:sz w:val="24"/>
          <w:szCs w:val="24"/>
        </w:rPr>
        <w:t>Objednatel nebude poskytovat zálohy.</w:t>
      </w:r>
    </w:p>
    <w:p w:rsidR="00042349" w:rsidRPr="00965A94" w:rsidRDefault="00365E19" w:rsidP="00965A94">
      <w:pPr>
        <w:pStyle w:val="Odstavecseseznamem"/>
        <w:numPr>
          <w:ilvl w:val="0"/>
          <w:numId w:val="17"/>
        </w:numPr>
        <w:ind w:left="284" w:hanging="284"/>
        <w:jc w:val="both"/>
        <w:rPr>
          <w:sz w:val="24"/>
          <w:szCs w:val="24"/>
        </w:rPr>
      </w:pPr>
      <w:r w:rsidRPr="00965A94">
        <w:rPr>
          <w:sz w:val="24"/>
          <w:szCs w:val="24"/>
        </w:rPr>
        <w:t xml:space="preserve">Objednatel zaplatí cenu na základě faktury (daňového dokladu) vystavené do </w:t>
      </w:r>
      <w:r w:rsidR="00930E3D" w:rsidRPr="00965A94">
        <w:rPr>
          <w:sz w:val="24"/>
          <w:szCs w:val="24"/>
        </w:rPr>
        <w:t>15</w:t>
      </w:r>
      <w:r w:rsidRPr="00965A94">
        <w:rPr>
          <w:sz w:val="24"/>
          <w:szCs w:val="24"/>
        </w:rPr>
        <w:t>dnů ode dne uskutečnění zdanitelného plnění, tímto dnem bude vždy den předání a převzetí díla (každé poskytnutí předmětu smlouvy – tj. výkopové a stavební práce provedené na základě konkrétní objednávky je samostatným zdanitelným</w:t>
      </w:r>
      <w:r w:rsidR="00965A94" w:rsidRPr="00965A94">
        <w:rPr>
          <w:sz w:val="24"/>
          <w:szCs w:val="24"/>
        </w:rPr>
        <w:t xml:space="preserve"> </w:t>
      </w:r>
      <w:r w:rsidRPr="00965A94">
        <w:rPr>
          <w:sz w:val="24"/>
          <w:szCs w:val="24"/>
        </w:rPr>
        <w:t>plněním). Faktury budou vystaveny se splatností nejdříve 30 kalendářních dnů ode dne jejich</w:t>
      </w:r>
      <w:r w:rsidR="00042349" w:rsidRPr="00965A94">
        <w:rPr>
          <w:sz w:val="24"/>
          <w:szCs w:val="24"/>
        </w:rPr>
        <w:t xml:space="preserve"> </w:t>
      </w:r>
      <w:r w:rsidRPr="00965A94">
        <w:rPr>
          <w:sz w:val="24"/>
          <w:szCs w:val="24"/>
        </w:rPr>
        <w:t>doručení objednateli, v pochybnostech se má za to, že faktura byla</w:t>
      </w:r>
      <w:r w:rsidR="00965A94" w:rsidRPr="00965A94">
        <w:rPr>
          <w:sz w:val="24"/>
          <w:szCs w:val="24"/>
        </w:rPr>
        <w:t xml:space="preserve"> </w:t>
      </w:r>
      <w:r w:rsidRPr="00965A94">
        <w:rPr>
          <w:sz w:val="24"/>
          <w:szCs w:val="24"/>
        </w:rPr>
        <w:t xml:space="preserve">objednateli doručena třetí pracovní den po jejím odeslání.  </w:t>
      </w:r>
    </w:p>
    <w:p w:rsidR="00E90C1B" w:rsidRPr="00965A94" w:rsidRDefault="00365E19" w:rsidP="00965A94">
      <w:pPr>
        <w:pStyle w:val="Odstavecseseznamem"/>
        <w:numPr>
          <w:ilvl w:val="0"/>
          <w:numId w:val="17"/>
        </w:numPr>
        <w:ind w:left="284" w:hanging="284"/>
        <w:jc w:val="both"/>
        <w:rPr>
          <w:sz w:val="24"/>
          <w:szCs w:val="24"/>
        </w:rPr>
      </w:pPr>
      <w:r w:rsidRPr="00965A94">
        <w:rPr>
          <w:sz w:val="24"/>
          <w:szCs w:val="24"/>
        </w:rPr>
        <w:t xml:space="preserve">Podkladem pro fakturaci je objednatelem potvrzený Předávací protokol. </w:t>
      </w:r>
      <w:r w:rsidR="00E90C1B" w:rsidRPr="00965A94">
        <w:rPr>
          <w:sz w:val="24"/>
          <w:szCs w:val="24"/>
        </w:rPr>
        <w:t xml:space="preserve"> </w:t>
      </w:r>
    </w:p>
    <w:p w:rsidR="00365E19" w:rsidRPr="00965A94" w:rsidRDefault="00365E19" w:rsidP="00965A94">
      <w:pPr>
        <w:pStyle w:val="Odstavecseseznamem"/>
        <w:ind w:left="284"/>
        <w:jc w:val="both"/>
        <w:rPr>
          <w:sz w:val="24"/>
          <w:szCs w:val="24"/>
        </w:rPr>
      </w:pPr>
      <w:r w:rsidRPr="00965A94">
        <w:rPr>
          <w:sz w:val="24"/>
          <w:szCs w:val="24"/>
        </w:rPr>
        <w:t>Oboustranně potvrzený Předávací protokol je nedílnou součástí faktury.</w:t>
      </w:r>
    </w:p>
    <w:p w:rsidR="00365E19" w:rsidRPr="00E24EB0" w:rsidRDefault="00365E19" w:rsidP="00965A94">
      <w:pPr>
        <w:pStyle w:val="Odstavecseseznamem"/>
        <w:numPr>
          <w:ilvl w:val="0"/>
          <w:numId w:val="17"/>
        </w:numPr>
        <w:ind w:left="284" w:hanging="284"/>
        <w:jc w:val="both"/>
        <w:rPr>
          <w:sz w:val="24"/>
          <w:szCs w:val="24"/>
        </w:rPr>
      </w:pPr>
      <w:r w:rsidRPr="00965A94">
        <w:rPr>
          <w:sz w:val="24"/>
          <w:szCs w:val="24"/>
        </w:rPr>
        <w:t xml:space="preserve">Poskytovaný předmět této smlouvy tj. výkopové a stavební práce je zařazen do </w:t>
      </w:r>
      <w:r w:rsidR="00E24EB0" w:rsidRPr="00E24EB0">
        <w:rPr>
          <w:sz w:val="24"/>
          <w:szCs w:val="24"/>
        </w:rPr>
        <w:t>č</w:t>
      </w:r>
      <w:r w:rsidRPr="00E24EB0">
        <w:rPr>
          <w:sz w:val="24"/>
          <w:szCs w:val="24"/>
        </w:rPr>
        <w:t>íselného</w:t>
      </w:r>
      <w:r w:rsidR="00B72EAC" w:rsidRPr="00E24EB0">
        <w:rPr>
          <w:sz w:val="24"/>
          <w:szCs w:val="24"/>
        </w:rPr>
        <w:t xml:space="preserve"> </w:t>
      </w:r>
      <w:r w:rsidRPr="00E24EB0">
        <w:rPr>
          <w:sz w:val="24"/>
          <w:szCs w:val="24"/>
        </w:rPr>
        <w:t>kódu klasifikace produkce CZ CPA 42.1, to znamená, že plnění podléhá</w:t>
      </w:r>
      <w:r w:rsidR="00965A94" w:rsidRPr="00E24EB0">
        <w:rPr>
          <w:sz w:val="24"/>
          <w:szCs w:val="24"/>
        </w:rPr>
        <w:t xml:space="preserve"> </w:t>
      </w:r>
      <w:r w:rsidRPr="00E24EB0">
        <w:rPr>
          <w:sz w:val="24"/>
          <w:szCs w:val="24"/>
        </w:rPr>
        <w:t>režimu přenesení daňové povinnosti dle § 92e zákona č. 235/2004 Sb., o dani z přidané hodnoty. Zhotovitel</w:t>
      </w:r>
      <w:r w:rsidR="00042349" w:rsidRPr="00E24EB0">
        <w:rPr>
          <w:sz w:val="24"/>
          <w:szCs w:val="24"/>
        </w:rPr>
        <w:t xml:space="preserve"> </w:t>
      </w:r>
      <w:r w:rsidRPr="00E24EB0">
        <w:rPr>
          <w:sz w:val="24"/>
          <w:szCs w:val="24"/>
        </w:rPr>
        <w:t>bude fakturovat bez daně z přidané hodnoty, daň je povinen přiznat a zaplatit objednatel.</w:t>
      </w:r>
      <w:r w:rsidR="00492D8F" w:rsidRPr="00E24EB0">
        <w:rPr>
          <w:sz w:val="24"/>
          <w:szCs w:val="24"/>
        </w:rPr>
        <w:t xml:space="preserve"> </w:t>
      </w:r>
      <w:r w:rsidRPr="00E24EB0">
        <w:rPr>
          <w:sz w:val="24"/>
          <w:szCs w:val="24"/>
        </w:rPr>
        <w:t>Faktura bude mít náležitosti dle § 2</w:t>
      </w:r>
      <w:r w:rsidR="00D24D16" w:rsidRPr="00E24EB0">
        <w:rPr>
          <w:sz w:val="24"/>
          <w:szCs w:val="24"/>
        </w:rPr>
        <w:t>9</w:t>
      </w:r>
      <w:r w:rsidRPr="00E24EB0">
        <w:rPr>
          <w:sz w:val="24"/>
          <w:szCs w:val="24"/>
        </w:rPr>
        <w:t xml:space="preserve"> odst. </w:t>
      </w:r>
      <w:r w:rsidR="00D24D16" w:rsidRPr="00E24EB0">
        <w:rPr>
          <w:sz w:val="24"/>
          <w:szCs w:val="24"/>
        </w:rPr>
        <w:t>1</w:t>
      </w:r>
      <w:r w:rsidRPr="00E24EB0">
        <w:rPr>
          <w:sz w:val="24"/>
          <w:szCs w:val="24"/>
        </w:rPr>
        <w:t xml:space="preserve"> písm. a) až </w:t>
      </w:r>
      <w:r w:rsidR="00D24D16" w:rsidRPr="00E24EB0">
        <w:rPr>
          <w:sz w:val="24"/>
          <w:szCs w:val="24"/>
        </w:rPr>
        <w:t>j</w:t>
      </w:r>
      <w:r w:rsidRPr="00E24EB0">
        <w:rPr>
          <w:sz w:val="24"/>
          <w:szCs w:val="24"/>
        </w:rPr>
        <w:t xml:space="preserve">) a dle § </w:t>
      </w:r>
      <w:r w:rsidR="00D24D16" w:rsidRPr="00E24EB0">
        <w:rPr>
          <w:sz w:val="24"/>
          <w:szCs w:val="24"/>
        </w:rPr>
        <w:t>29</w:t>
      </w:r>
      <w:r w:rsidRPr="00E24EB0">
        <w:rPr>
          <w:sz w:val="24"/>
          <w:szCs w:val="24"/>
        </w:rPr>
        <w:t xml:space="preserve"> odst. 2.</w:t>
      </w:r>
      <w:r w:rsidR="000B1D7C" w:rsidRPr="00E24EB0">
        <w:rPr>
          <w:sz w:val="24"/>
          <w:szCs w:val="24"/>
        </w:rPr>
        <w:t xml:space="preserve"> písm. c)</w:t>
      </w:r>
      <w:r w:rsidR="003D20EA" w:rsidRPr="00E24EB0">
        <w:rPr>
          <w:sz w:val="24"/>
          <w:szCs w:val="24"/>
        </w:rPr>
        <w:t>.</w:t>
      </w:r>
    </w:p>
    <w:p w:rsidR="003D20EA" w:rsidRPr="00965A94" w:rsidRDefault="003D20EA" w:rsidP="00965A94">
      <w:pPr>
        <w:pStyle w:val="Odstavecseseznamem"/>
        <w:numPr>
          <w:ilvl w:val="0"/>
          <w:numId w:val="17"/>
        </w:numPr>
        <w:ind w:left="284" w:hanging="284"/>
        <w:jc w:val="both"/>
        <w:rPr>
          <w:sz w:val="24"/>
          <w:szCs w:val="24"/>
        </w:rPr>
      </w:pPr>
      <w:r w:rsidRPr="00965A94">
        <w:rPr>
          <w:sz w:val="24"/>
          <w:szCs w:val="24"/>
        </w:rPr>
        <w:t>Faktury jsou zhotovitelem vystavovány ve formátu PDF, podepsány zaručeným elektronickým podpisem a zasílány včetně naskenovaného soupisu provedených</w:t>
      </w:r>
      <w:r w:rsidR="00965A94">
        <w:rPr>
          <w:sz w:val="24"/>
          <w:szCs w:val="24"/>
        </w:rPr>
        <w:t xml:space="preserve"> </w:t>
      </w:r>
      <w:r w:rsidRPr="00965A94">
        <w:rPr>
          <w:sz w:val="24"/>
          <w:szCs w:val="24"/>
        </w:rPr>
        <w:t>prací se zjišťovacím protokolem potvrzeným technickým dozorem objednatele</w:t>
      </w:r>
      <w:r w:rsidR="00965A94">
        <w:rPr>
          <w:sz w:val="24"/>
          <w:szCs w:val="24"/>
        </w:rPr>
        <w:t xml:space="preserve"> </w:t>
      </w:r>
      <w:r w:rsidRPr="00965A94">
        <w:rPr>
          <w:sz w:val="24"/>
          <w:szCs w:val="24"/>
        </w:rPr>
        <w:t>(tyto</w:t>
      </w:r>
      <w:r w:rsidR="00327821">
        <w:rPr>
          <w:sz w:val="24"/>
          <w:szCs w:val="24"/>
        </w:rPr>
        <w:t xml:space="preserve"> </w:t>
      </w:r>
      <w:r w:rsidRPr="00965A94">
        <w:rPr>
          <w:sz w:val="24"/>
          <w:szCs w:val="24"/>
        </w:rPr>
        <w:t>dokumenty jsou nedílnou součástí faktury) na adresu</w:t>
      </w:r>
      <w:r w:rsidR="00327821">
        <w:rPr>
          <w:sz w:val="24"/>
          <w:szCs w:val="24"/>
        </w:rPr>
        <w:t xml:space="preserve"> </w:t>
      </w:r>
      <w:hyperlink r:id="rId9" w:history="1">
        <w:r w:rsidRPr="00965A94">
          <w:rPr>
            <w:rStyle w:val="Hypertextovodkaz"/>
            <w:sz w:val="24"/>
            <w:szCs w:val="24"/>
          </w:rPr>
          <w:t>elektronicka.fakturace@dpo.cz.Pokud</w:t>
        </w:r>
      </w:hyperlink>
      <w:r w:rsidRPr="00965A94">
        <w:rPr>
          <w:sz w:val="24"/>
          <w:szCs w:val="24"/>
        </w:rPr>
        <w:t xml:space="preserve"> zhotovitel nemá možnost takto zasílat faktury, bude je doručovat v písemném vyhotovení na adresu:</w:t>
      </w:r>
      <w:r w:rsidR="00965A94" w:rsidRPr="00965A94">
        <w:rPr>
          <w:sz w:val="24"/>
          <w:szCs w:val="24"/>
        </w:rPr>
        <w:t xml:space="preserve"> </w:t>
      </w:r>
      <w:r w:rsidRPr="00965A94">
        <w:rPr>
          <w:sz w:val="24"/>
          <w:szCs w:val="24"/>
        </w:rPr>
        <w:t>Dopravní podnik Ostrava, a.s.,</w:t>
      </w:r>
      <w:r w:rsidR="00965A94" w:rsidRPr="00965A94">
        <w:rPr>
          <w:sz w:val="24"/>
          <w:szCs w:val="24"/>
        </w:rPr>
        <w:t xml:space="preserve"> </w:t>
      </w:r>
      <w:r w:rsidRPr="00965A94">
        <w:rPr>
          <w:sz w:val="24"/>
          <w:szCs w:val="24"/>
        </w:rPr>
        <w:t>Poděbradova 494/2,</w:t>
      </w:r>
      <w:r w:rsidR="00965A94" w:rsidRPr="00965A94">
        <w:rPr>
          <w:sz w:val="24"/>
          <w:szCs w:val="24"/>
        </w:rPr>
        <w:t xml:space="preserve"> </w:t>
      </w:r>
      <w:r w:rsidRPr="00965A94">
        <w:rPr>
          <w:sz w:val="24"/>
          <w:szCs w:val="24"/>
        </w:rPr>
        <w:t>Moravská Ostrava,</w:t>
      </w:r>
      <w:r w:rsidR="00965A94" w:rsidRPr="00965A94">
        <w:rPr>
          <w:sz w:val="24"/>
          <w:szCs w:val="24"/>
        </w:rPr>
        <w:t xml:space="preserve"> </w:t>
      </w:r>
      <w:r w:rsidRPr="00965A94">
        <w:rPr>
          <w:sz w:val="24"/>
          <w:szCs w:val="24"/>
        </w:rPr>
        <w:t>702 00 Ostrava.</w:t>
      </w:r>
    </w:p>
    <w:p w:rsidR="00965A94" w:rsidRDefault="00965A94">
      <w:pPr>
        <w:spacing w:line="360" w:lineRule="auto"/>
        <w:jc w:val="both"/>
        <w:rPr>
          <w:sz w:val="24"/>
          <w:szCs w:val="24"/>
        </w:rPr>
      </w:pPr>
    </w:p>
    <w:p w:rsidR="004470F3" w:rsidRDefault="004470F3">
      <w:pPr>
        <w:spacing w:line="360" w:lineRule="auto"/>
        <w:jc w:val="both"/>
        <w:rPr>
          <w:sz w:val="24"/>
          <w:szCs w:val="24"/>
        </w:rPr>
      </w:pPr>
    </w:p>
    <w:p w:rsidR="00965A94" w:rsidRPr="007125AF" w:rsidRDefault="00965A94">
      <w:pPr>
        <w:spacing w:line="360" w:lineRule="auto"/>
        <w:jc w:val="both"/>
        <w:rPr>
          <w:sz w:val="24"/>
          <w:szCs w:val="24"/>
        </w:rPr>
      </w:pPr>
    </w:p>
    <w:p w:rsidR="00365E19" w:rsidRPr="00327821" w:rsidRDefault="00365E19" w:rsidP="004470F3">
      <w:pPr>
        <w:spacing w:line="276" w:lineRule="auto"/>
        <w:jc w:val="center"/>
        <w:rPr>
          <w:b/>
          <w:sz w:val="24"/>
          <w:szCs w:val="24"/>
        </w:rPr>
      </w:pPr>
      <w:r w:rsidRPr="00327821">
        <w:rPr>
          <w:b/>
          <w:sz w:val="24"/>
          <w:szCs w:val="24"/>
        </w:rPr>
        <w:lastRenderedPageBreak/>
        <w:t>VI.</w:t>
      </w:r>
    </w:p>
    <w:p w:rsidR="00365E19" w:rsidRDefault="00365E19" w:rsidP="00327821">
      <w:pPr>
        <w:pStyle w:val="Nadpis2"/>
        <w:tabs>
          <w:tab w:val="left" w:pos="0"/>
        </w:tabs>
        <w:spacing w:line="276" w:lineRule="auto"/>
        <w:rPr>
          <w:szCs w:val="24"/>
        </w:rPr>
      </w:pPr>
      <w:r w:rsidRPr="00327821">
        <w:rPr>
          <w:szCs w:val="24"/>
        </w:rPr>
        <w:t>NEBEZPEČÍ ŠKODY</w:t>
      </w:r>
    </w:p>
    <w:p w:rsidR="004470F3" w:rsidRDefault="004470F3" w:rsidP="00327821">
      <w:pPr>
        <w:ind w:left="284" w:hanging="284"/>
        <w:jc w:val="both"/>
        <w:rPr>
          <w:sz w:val="24"/>
        </w:rPr>
      </w:pPr>
    </w:p>
    <w:p w:rsidR="00365E19" w:rsidRPr="007125AF" w:rsidRDefault="00365E19" w:rsidP="004470F3">
      <w:pPr>
        <w:ind w:left="284"/>
        <w:jc w:val="both"/>
        <w:rPr>
          <w:sz w:val="24"/>
          <w:szCs w:val="24"/>
        </w:rPr>
      </w:pPr>
      <w:r w:rsidRPr="007125AF">
        <w:rPr>
          <w:sz w:val="24"/>
          <w:szCs w:val="24"/>
        </w:rPr>
        <w:t>Zhotovitel nese nebezpečí vzniku škody na realizovaném díle až do doby jeho předání a převzetí.</w:t>
      </w:r>
    </w:p>
    <w:p w:rsidR="00365E19" w:rsidRPr="007125AF" w:rsidRDefault="00365E19" w:rsidP="004470F3">
      <w:pPr>
        <w:spacing w:line="276" w:lineRule="auto"/>
        <w:rPr>
          <w:sz w:val="24"/>
          <w:szCs w:val="24"/>
        </w:rPr>
      </w:pPr>
    </w:p>
    <w:p w:rsidR="00365E19" w:rsidRPr="00327821" w:rsidRDefault="00365E19" w:rsidP="00327821">
      <w:pPr>
        <w:spacing w:line="276" w:lineRule="auto"/>
        <w:jc w:val="center"/>
        <w:rPr>
          <w:b/>
          <w:sz w:val="24"/>
          <w:szCs w:val="24"/>
        </w:rPr>
      </w:pPr>
      <w:r w:rsidRPr="00327821">
        <w:rPr>
          <w:b/>
          <w:sz w:val="24"/>
          <w:szCs w:val="24"/>
        </w:rPr>
        <w:t>VII.</w:t>
      </w:r>
    </w:p>
    <w:p w:rsidR="00365E19" w:rsidRDefault="00365E19" w:rsidP="00327821">
      <w:pPr>
        <w:pStyle w:val="Nadpis2"/>
        <w:tabs>
          <w:tab w:val="left" w:pos="0"/>
        </w:tabs>
        <w:spacing w:line="276" w:lineRule="auto"/>
        <w:rPr>
          <w:szCs w:val="24"/>
        </w:rPr>
      </w:pPr>
      <w:r w:rsidRPr="00327821">
        <w:rPr>
          <w:szCs w:val="24"/>
        </w:rPr>
        <w:t>PROVEDENÍ DÍLA</w:t>
      </w:r>
    </w:p>
    <w:p w:rsidR="00327821" w:rsidRPr="00327821" w:rsidRDefault="00327821" w:rsidP="004470F3">
      <w:pPr>
        <w:pStyle w:val="Zkladntext"/>
        <w:spacing w:line="276" w:lineRule="auto"/>
      </w:pPr>
    </w:p>
    <w:p w:rsidR="00365E19" w:rsidRPr="00327821" w:rsidRDefault="00365E19" w:rsidP="00327821">
      <w:pPr>
        <w:pStyle w:val="Zkladntext21"/>
        <w:numPr>
          <w:ilvl w:val="0"/>
          <w:numId w:val="19"/>
        </w:numPr>
        <w:spacing w:line="240" w:lineRule="auto"/>
        <w:ind w:left="284" w:hanging="284"/>
        <w:jc w:val="both"/>
        <w:rPr>
          <w:szCs w:val="24"/>
        </w:rPr>
      </w:pPr>
      <w:r w:rsidRPr="007125AF">
        <w:rPr>
          <w:szCs w:val="24"/>
        </w:rPr>
        <w:t xml:space="preserve">Objednatel se zavazuje, že předá zhotoviteli pracoviště a to ve stavu dle </w:t>
      </w:r>
      <w:r w:rsidRPr="00327821">
        <w:rPr>
          <w:szCs w:val="24"/>
        </w:rPr>
        <w:t>dohodnutých skutečností způsobilé k provádění sjednaných prací.</w:t>
      </w:r>
    </w:p>
    <w:p w:rsidR="00365E19" w:rsidRPr="00327821" w:rsidRDefault="00365E19" w:rsidP="00327821">
      <w:pPr>
        <w:pStyle w:val="Odstavecseseznamem"/>
        <w:numPr>
          <w:ilvl w:val="0"/>
          <w:numId w:val="19"/>
        </w:numPr>
        <w:ind w:left="284" w:hanging="284"/>
        <w:jc w:val="both"/>
        <w:rPr>
          <w:sz w:val="24"/>
          <w:szCs w:val="24"/>
        </w:rPr>
      </w:pPr>
      <w:r w:rsidRPr="00327821">
        <w:rPr>
          <w:sz w:val="24"/>
          <w:szCs w:val="24"/>
        </w:rPr>
        <w:t xml:space="preserve">Objednatel zašle zhotoviteli písemnou objednávku (e-mailem) s určením místa plnění, vymezení výkopových a stavebních prací a termínu realizace. Zhotovitel se potvrzením přijetí objednávky zavazuje k plnění termínu realizace v objednávce uvedeném. V případě, že nejsou zhotovitelem do 24 hodin od doručení objednávky vzneseny námitky proti </w:t>
      </w:r>
      <w:r w:rsidR="00E24EB0">
        <w:rPr>
          <w:sz w:val="24"/>
          <w:szCs w:val="24"/>
        </w:rPr>
        <w:t xml:space="preserve">údajům uvedeným v objednávce, </w:t>
      </w:r>
      <w:r w:rsidRPr="00327821">
        <w:rPr>
          <w:sz w:val="24"/>
          <w:szCs w:val="24"/>
        </w:rPr>
        <w:t>nebo není objednateli doručena zhotovitelem potvrzená kopie objednávky, má se za to, že zhotovitel objednávku potvrdil.</w:t>
      </w:r>
    </w:p>
    <w:p w:rsidR="00365E19" w:rsidRPr="00327821" w:rsidRDefault="00365E19" w:rsidP="00327821">
      <w:pPr>
        <w:pStyle w:val="Zkladntext"/>
        <w:numPr>
          <w:ilvl w:val="0"/>
          <w:numId w:val="19"/>
        </w:numPr>
        <w:spacing w:line="240" w:lineRule="auto"/>
        <w:ind w:left="284" w:hanging="284"/>
        <w:rPr>
          <w:szCs w:val="24"/>
        </w:rPr>
      </w:pPr>
      <w:r w:rsidRPr="007125AF">
        <w:rPr>
          <w:szCs w:val="24"/>
        </w:rPr>
        <w:t xml:space="preserve">Zhotovitel odpovídá za pořádek a čistotu na pracovišti. Zhotovitel je ve smyslu </w:t>
      </w:r>
      <w:r w:rsidRPr="00327821">
        <w:rPr>
          <w:szCs w:val="24"/>
        </w:rPr>
        <w:t xml:space="preserve">zákona č. 185/2001Sb., o odpadech, §4, odst. </w:t>
      </w:r>
      <w:r w:rsidR="005D44B7" w:rsidRPr="00327821">
        <w:rPr>
          <w:szCs w:val="24"/>
        </w:rPr>
        <w:t>x</w:t>
      </w:r>
      <w:r w:rsidRPr="00327821">
        <w:rPr>
          <w:szCs w:val="24"/>
        </w:rPr>
        <w:t xml:space="preserve">) původcem odpadu. </w:t>
      </w:r>
      <w:r w:rsidR="005D44B7" w:rsidRPr="00327821">
        <w:rPr>
          <w:szCs w:val="24"/>
          <w:lang w:eastAsia="cs-CZ"/>
        </w:rPr>
        <w:t xml:space="preserve">Zhotovitel není oprávněn shromažďovat vzniklý odpad na </w:t>
      </w:r>
      <w:proofErr w:type="spellStart"/>
      <w:r w:rsidR="005D44B7" w:rsidRPr="00327821">
        <w:rPr>
          <w:szCs w:val="24"/>
          <w:lang w:eastAsia="cs-CZ"/>
        </w:rPr>
        <w:t>mezideponii</w:t>
      </w:r>
      <w:proofErr w:type="spellEnd"/>
      <w:r w:rsidR="005D44B7" w:rsidRPr="00327821">
        <w:rPr>
          <w:szCs w:val="24"/>
          <w:lang w:eastAsia="cs-CZ"/>
        </w:rPr>
        <w:t xml:space="preserve"> stavebního materiálu</w:t>
      </w:r>
      <w:r w:rsidR="00327821">
        <w:rPr>
          <w:szCs w:val="24"/>
        </w:rPr>
        <w:t xml:space="preserve"> </w:t>
      </w:r>
      <w:r w:rsidR="005D44B7" w:rsidRPr="00327821">
        <w:rPr>
          <w:szCs w:val="24"/>
          <w:lang w:eastAsia="cs-CZ"/>
        </w:rPr>
        <w:t>v Areálu dílny Martinov ani v jiných prostorách objednatele, nebo do odpadových</w:t>
      </w:r>
      <w:r w:rsidR="00327821" w:rsidRPr="00327821">
        <w:rPr>
          <w:szCs w:val="24"/>
          <w:lang w:eastAsia="cs-CZ"/>
        </w:rPr>
        <w:t xml:space="preserve"> </w:t>
      </w:r>
      <w:r w:rsidR="005D44B7" w:rsidRPr="00327821">
        <w:rPr>
          <w:szCs w:val="24"/>
          <w:lang w:eastAsia="cs-CZ"/>
        </w:rPr>
        <w:t>nádob objednatele. Objednatel má právo v době realizace předmětu plnění provádět</w:t>
      </w:r>
      <w:r w:rsidR="001E33A4" w:rsidRPr="00327821">
        <w:rPr>
          <w:szCs w:val="24"/>
          <w:lang w:eastAsia="cs-CZ"/>
        </w:rPr>
        <w:t xml:space="preserve"> </w:t>
      </w:r>
      <w:r w:rsidR="005D44B7" w:rsidRPr="00327821">
        <w:rPr>
          <w:szCs w:val="24"/>
          <w:lang w:eastAsia="cs-CZ"/>
        </w:rPr>
        <w:t>kontroly, zda odpad vznikající činností Zhotovitele není ukládán na</w:t>
      </w:r>
      <w:r w:rsidR="00327821" w:rsidRPr="00327821">
        <w:rPr>
          <w:szCs w:val="24"/>
          <w:lang w:eastAsia="cs-CZ"/>
        </w:rPr>
        <w:t xml:space="preserve"> </w:t>
      </w:r>
      <w:r w:rsidR="005D44B7" w:rsidRPr="00327821">
        <w:rPr>
          <w:szCs w:val="24"/>
          <w:lang w:eastAsia="cs-CZ"/>
        </w:rPr>
        <w:t>pozemky nebo do nádob objednatele. Při zjištění takovéto skutečnosti si objednatel</w:t>
      </w:r>
      <w:r w:rsidR="00327821" w:rsidRPr="00327821">
        <w:rPr>
          <w:szCs w:val="24"/>
          <w:lang w:eastAsia="cs-CZ"/>
        </w:rPr>
        <w:t xml:space="preserve"> </w:t>
      </w:r>
      <w:r w:rsidR="005D44B7" w:rsidRPr="00327821">
        <w:rPr>
          <w:szCs w:val="24"/>
          <w:lang w:eastAsia="cs-CZ"/>
        </w:rPr>
        <w:t>vyhrazuje právo účtovat poskytovateli smluvní pokutu ve výši 10.000,- Kč. Zaplacením vstupní pokuty není dotčeno právo objednatele na náhradu škody. Zhotovitel – původce odpadu si je vědom toho, že je povinen veškerý vzniklý</w:t>
      </w:r>
      <w:r w:rsidR="00327821" w:rsidRPr="00327821">
        <w:rPr>
          <w:szCs w:val="24"/>
          <w:lang w:eastAsia="cs-CZ"/>
        </w:rPr>
        <w:t xml:space="preserve"> </w:t>
      </w:r>
      <w:r w:rsidR="005D44B7" w:rsidRPr="00327821">
        <w:rPr>
          <w:szCs w:val="24"/>
          <w:lang w:eastAsia="cs-CZ"/>
        </w:rPr>
        <w:t>odpad předat osobě oprávněné k jeho převzetí podle §12 zákona č. 185/2001Sb., o</w:t>
      </w:r>
      <w:r w:rsidR="00327821" w:rsidRPr="00327821">
        <w:rPr>
          <w:szCs w:val="24"/>
          <w:lang w:eastAsia="cs-CZ"/>
        </w:rPr>
        <w:t xml:space="preserve"> </w:t>
      </w:r>
      <w:r w:rsidR="005D44B7" w:rsidRPr="00327821">
        <w:rPr>
          <w:szCs w:val="24"/>
          <w:lang w:eastAsia="cs-CZ"/>
        </w:rPr>
        <w:t xml:space="preserve">odpadech v platném znění. </w:t>
      </w:r>
    </w:p>
    <w:p w:rsidR="00365E19" w:rsidRPr="00327821" w:rsidRDefault="00365E19" w:rsidP="00327821">
      <w:pPr>
        <w:pStyle w:val="Zkladntext"/>
        <w:numPr>
          <w:ilvl w:val="0"/>
          <w:numId w:val="19"/>
        </w:numPr>
        <w:spacing w:line="240" w:lineRule="auto"/>
        <w:ind w:left="284" w:hanging="284"/>
        <w:rPr>
          <w:szCs w:val="24"/>
        </w:rPr>
      </w:pPr>
      <w:r w:rsidRPr="007125AF">
        <w:rPr>
          <w:szCs w:val="24"/>
        </w:rPr>
        <w:t xml:space="preserve">V případě ekologické události </w:t>
      </w:r>
      <w:r w:rsidR="00B40683" w:rsidRPr="007125AF">
        <w:rPr>
          <w:szCs w:val="24"/>
        </w:rPr>
        <w:t>nebo ekologické havárie oznámí z</w:t>
      </w:r>
      <w:r w:rsidRPr="007125AF">
        <w:rPr>
          <w:szCs w:val="24"/>
        </w:rPr>
        <w:t xml:space="preserve">hotovitel tuto </w:t>
      </w:r>
      <w:r w:rsidRPr="00327821">
        <w:rPr>
          <w:szCs w:val="24"/>
        </w:rPr>
        <w:t xml:space="preserve">skutečnost na odd. </w:t>
      </w:r>
      <w:r w:rsidR="00CB62DF" w:rsidRPr="00327821">
        <w:rPr>
          <w:szCs w:val="24"/>
        </w:rPr>
        <w:t xml:space="preserve">energie </w:t>
      </w:r>
      <w:r w:rsidRPr="00327821">
        <w:rPr>
          <w:szCs w:val="24"/>
        </w:rPr>
        <w:t xml:space="preserve">a ekologie na tel. č. 725 749 374. Odstranění způsobených škod zajistí zhotovitel na vlastní náklady. </w:t>
      </w:r>
    </w:p>
    <w:p w:rsidR="00365E19" w:rsidRPr="00327821" w:rsidRDefault="00365E19" w:rsidP="00327821">
      <w:pPr>
        <w:pStyle w:val="Odstavecseseznamem"/>
        <w:numPr>
          <w:ilvl w:val="0"/>
          <w:numId w:val="19"/>
        </w:numPr>
        <w:ind w:left="284" w:hanging="284"/>
        <w:jc w:val="both"/>
        <w:rPr>
          <w:sz w:val="24"/>
          <w:szCs w:val="24"/>
        </w:rPr>
      </w:pPr>
      <w:r w:rsidRPr="00327821">
        <w:rPr>
          <w:sz w:val="24"/>
          <w:szCs w:val="24"/>
        </w:rPr>
        <w:t>Zhotovitel povede stavební deník, jak mu to ukládá zákon č. 183/2006 Sb., stavební zákon, v platném znění, a jeho prováděcí předpisy. Pokud zhotovitel dokončí sjednané terénní úpravy před sjednaným termínem v objednávce, je objednatel povinen dokončené a bezvadné dílo převzít.</w:t>
      </w:r>
    </w:p>
    <w:p w:rsidR="00365E19" w:rsidRPr="00327821" w:rsidRDefault="00365E19" w:rsidP="00327821">
      <w:pPr>
        <w:pStyle w:val="Odstavecseseznamem"/>
        <w:numPr>
          <w:ilvl w:val="0"/>
          <w:numId w:val="19"/>
        </w:numPr>
        <w:ind w:left="284" w:hanging="284"/>
        <w:jc w:val="both"/>
        <w:rPr>
          <w:sz w:val="24"/>
          <w:szCs w:val="24"/>
        </w:rPr>
      </w:pPr>
      <w:r w:rsidRPr="00327821">
        <w:rPr>
          <w:sz w:val="24"/>
          <w:szCs w:val="24"/>
        </w:rPr>
        <w:t>Při provádění sjednaných terénních úprav je objednatel oprávněn kontrolovat, zda</w:t>
      </w:r>
      <w:r w:rsidR="00327821">
        <w:rPr>
          <w:sz w:val="24"/>
          <w:szCs w:val="24"/>
        </w:rPr>
        <w:t xml:space="preserve"> </w:t>
      </w:r>
      <w:r w:rsidRPr="00327821">
        <w:rPr>
          <w:sz w:val="24"/>
          <w:szCs w:val="24"/>
        </w:rPr>
        <w:t>zhotovitel tyto neprovádí v rozporu s příslušnými ČSN. Zhotovitel se zavazuje, že</w:t>
      </w:r>
      <w:r w:rsidR="00327821" w:rsidRPr="00327821">
        <w:rPr>
          <w:sz w:val="24"/>
          <w:szCs w:val="24"/>
        </w:rPr>
        <w:t xml:space="preserve"> </w:t>
      </w:r>
      <w:r w:rsidRPr="00327821">
        <w:rPr>
          <w:sz w:val="24"/>
          <w:szCs w:val="24"/>
        </w:rPr>
        <w:t>po dobu provádění sjednaných terénních úprav bude vázán pokyny objednatele.</w:t>
      </w:r>
    </w:p>
    <w:p w:rsidR="00B40683" w:rsidRPr="00327821" w:rsidRDefault="00365E19" w:rsidP="00327821">
      <w:pPr>
        <w:pStyle w:val="Odstavecseseznamem"/>
        <w:numPr>
          <w:ilvl w:val="0"/>
          <w:numId w:val="19"/>
        </w:numPr>
        <w:ind w:left="284" w:hanging="284"/>
        <w:jc w:val="both"/>
        <w:rPr>
          <w:sz w:val="24"/>
          <w:szCs w:val="24"/>
        </w:rPr>
      </w:pPr>
      <w:r w:rsidRPr="00327821">
        <w:rPr>
          <w:sz w:val="24"/>
          <w:szCs w:val="24"/>
        </w:rPr>
        <w:t>Zhotovitel se zavazuje, že po dobu provádění sjednaných terénních úprav bude vázán pokyny objednatele při určení způsobu provádění prací. Používané materiály a výrobky budou předem konzultovány s objednatelem za účelem event. snížení ceny při dodržení kvality.</w:t>
      </w:r>
    </w:p>
    <w:p w:rsidR="00365E19" w:rsidRPr="00327821" w:rsidRDefault="00365E19" w:rsidP="00327821">
      <w:pPr>
        <w:pStyle w:val="Odstavecseseznamem"/>
        <w:numPr>
          <w:ilvl w:val="0"/>
          <w:numId w:val="19"/>
        </w:numPr>
        <w:ind w:left="284" w:hanging="284"/>
        <w:jc w:val="both"/>
        <w:rPr>
          <w:sz w:val="24"/>
          <w:szCs w:val="24"/>
        </w:rPr>
      </w:pPr>
      <w:r w:rsidRPr="00327821">
        <w:rPr>
          <w:sz w:val="24"/>
          <w:szCs w:val="24"/>
        </w:rPr>
        <w:t>Zhotovitel je povinen dodržovat požadavky k zajištění bezpečnosti a ochrany zdraví při prací obsažené v příloze Základní požadavky k zajištění BOZP, která je</w:t>
      </w:r>
      <w:r w:rsidR="00327821" w:rsidRPr="00327821">
        <w:rPr>
          <w:sz w:val="24"/>
          <w:szCs w:val="24"/>
        </w:rPr>
        <w:t xml:space="preserve"> </w:t>
      </w:r>
      <w:r w:rsidRPr="00327821">
        <w:rPr>
          <w:sz w:val="24"/>
          <w:szCs w:val="24"/>
        </w:rPr>
        <w:t xml:space="preserve">nedílnou součástí této smlouvy. </w:t>
      </w:r>
    </w:p>
    <w:p w:rsidR="00365E19" w:rsidRDefault="00365E19">
      <w:pPr>
        <w:pStyle w:val="Zkladntext"/>
        <w:rPr>
          <w:szCs w:val="24"/>
        </w:rPr>
      </w:pPr>
    </w:p>
    <w:p w:rsidR="00327821" w:rsidRDefault="00327821">
      <w:pPr>
        <w:pStyle w:val="Zkladntext"/>
        <w:rPr>
          <w:szCs w:val="24"/>
        </w:rPr>
      </w:pPr>
    </w:p>
    <w:p w:rsidR="004470F3" w:rsidRPr="007125AF" w:rsidRDefault="004470F3">
      <w:pPr>
        <w:pStyle w:val="Zkladntext"/>
        <w:rPr>
          <w:szCs w:val="24"/>
        </w:rPr>
      </w:pPr>
    </w:p>
    <w:p w:rsidR="00365E19" w:rsidRPr="00327821" w:rsidRDefault="00365E19" w:rsidP="00327821">
      <w:pPr>
        <w:spacing w:line="276" w:lineRule="auto"/>
        <w:jc w:val="center"/>
        <w:rPr>
          <w:b/>
          <w:sz w:val="24"/>
          <w:szCs w:val="24"/>
        </w:rPr>
      </w:pPr>
      <w:r w:rsidRPr="00327821">
        <w:rPr>
          <w:b/>
          <w:sz w:val="24"/>
          <w:szCs w:val="24"/>
        </w:rPr>
        <w:lastRenderedPageBreak/>
        <w:t>VIII.</w:t>
      </w:r>
    </w:p>
    <w:p w:rsidR="00365E19" w:rsidRDefault="00365E19" w:rsidP="00327821">
      <w:pPr>
        <w:pStyle w:val="Nadpis2"/>
        <w:tabs>
          <w:tab w:val="left" w:pos="0"/>
        </w:tabs>
        <w:spacing w:line="276" w:lineRule="auto"/>
        <w:rPr>
          <w:szCs w:val="24"/>
        </w:rPr>
      </w:pPr>
      <w:r w:rsidRPr="00327821">
        <w:rPr>
          <w:szCs w:val="24"/>
        </w:rPr>
        <w:t>PŘEDÁNÍ DÍLA</w:t>
      </w:r>
    </w:p>
    <w:p w:rsidR="00AA7D3E" w:rsidRDefault="00AA7D3E" w:rsidP="004470F3">
      <w:pPr>
        <w:spacing w:line="276" w:lineRule="auto"/>
        <w:ind w:left="284" w:firstLine="142"/>
        <w:jc w:val="both"/>
        <w:rPr>
          <w:sz w:val="24"/>
        </w:rPr>
      </w:pPr>
    </w:p>
    <w:p w:rsidR="00365E19" w:rsidRPr="007125AF" w:rsidRDefault="00365E19" w:rsidP="00AA7D3E">
      <w:pPr>
        <w:ind w:left="284"/>
        <w:jc w:val="both"/>
        <w:rPr>
          <w:sz w:val="24"/>
          <w:szCs w:val="24"/>
        </w:rPr>
      </w:pPr>
      <w:r w:rsidRPr="007125AF">
        <w:rPr>
          <w:sz w:val="24"/>
          <w:szCs w:val="24"/>
        </w:rPr>
        <w:t>Zhotovitel oznámí objednateli termín skutečného dokončení sjednaných</w:t>
      </w:r>
      <w:r w:rsidR="00AA7D3E">
        <w:rPr>
          <w:sz w:val="24"/>
          <w:szCs w:val="24"/>
        </w:rPr>
        <w:t xml:space="preserve"> </w:t>
      </w:r>
      <w:r w:rsidRPr="007125AF">
        <w:rPr>
          <w:sz w:val="24"/>
          <w:szCs w:val="24"/>
        </w:rPr>
        <w:t>výkopových a stavebních prací. Součástí každého předání a převzetí díla bude Předávací protokol se soupisem prací</w:t>
      </w:r>
      <w:r w:rsidR="00B72EAC" w:rsidRPr="007125AF">
        <w:rPr>
          <w:sz w:val="24"/>
          <w:szCs w:val="24"/>
        </w:rPr>
        <w:t xml:space="preserve"> v členění dle příslušné přílohy smlouvy</w:t>
      </w:r>
      <w:r w:rsidRPr="007125AF">
        <w:rPr>
          <w:sz w:val="24"/>
          <w:szCs w:val="24"/>
        </w:rPr>
        <w:t>,</w:t>
      </w:r>
      <w:r w:rsidR="00AA7D3E">
        <w:rPr>
          <w:sz w:val="24"/>
          <w:szCs w:val="24"/>
        </w:rPr>
        <w:t xml:space="preserve"> </w:t>
      </w:r>
      <w:r w:rsidRPr="007125AF">
        <w:rPr>
          <w:sz w:val="24"/>
          <w:szCs w:val="24"/>
        </w:rPr>
        <w:t>jejich množstvím, cenou a náklady na</w:t>
      </w:r>
      <w:r w:rsidR="00B72EAC" w:rsidRPr="007125AF">
        <w:rPr>
          <w:sz w:val="24"/>
          <w:szCs w:val="24"/>
        </w:rPr>
        <w:t xml:space="preserve"> </w:t>
      </w:r>
      <w:r w:rsidRPr="007125AF">
        <w:rPr>
          <w:sz w:val="24"/>
          <w:szCs w:val="24"/>
        </w:rPr>
        <w:t>dopravu. Kromě Předávacího protokolu bude součástí každého předání a převzetí díla také prohlášení o kvalitě provedené</w:t>
      </w:r>
      <w:r w:rsidR="00AA7D3E">
        <w:rPr>
          <w:sz w:val="24"/>
          <w:szCs w:val="24"/>
        </w:rPr>
        <w:t xml:space="preserve"> </w:t>
      </w:r>
      <w:r w:rsidRPr="007125AF">
        <w:rPr>
          <w:sz w:val="24"/>
          <w:szCs w:val="24"/>
        </w:rPr>
        <w:t>práce</w:t>
      </w:r>
      <w:r w:rsidR="00930E3D" w:rsidRPr="007125AF">
        <w:rPr>
          <w:sz w:val="24"/>
          <w:szCs w:val="24"/>
        </w:rPr>
        <w:t xml:space="preserve"> a</w:t>
      </w:r>
      <w:r w:rsidRPr="007125AF">
        <w:rPr>
          <w:sz w:val="24"/>
          <w:szCs w:val="24"/>
        </w:rPr>
        <w:t xml:space="preserve"> dokument o ekologické likvidaci</w:t>
      </w:r>
      <w:r w:rsidR="00B40683" w:rsidRPr="007125AF">
        <w:rPr>
          <w:sz w:val="24"/>
          <w:szCs w:val="24"/>
        </w:rPr>
        <w:t xml:space="preserve"> </w:t>
      </w:r>
      <w:r w:rsidRPr="007125AF">
        <w:rPr>
          <w:sz w:val="24"/>
          <w:szCs w:val="24"/>
        </w:rPr>
        <w:t>odpadu</w:t>
      </w:r>
      <w:r w:rsidR="00930E3D" w:rsidRPr="007125AF">
        <w:rPr>
          <w:sz w:val="24"/>
          <w:szCs w:val="24"/>
        </w:rPr>
        <w:t>/jestliže vznikly/</w:t>
      </w:r>
      <w:r w:rsidRPr="007125AF">
        <w:rPr>
          <w:sz w:val="24"/>
          <w:szCs w:val="24"/>
        </w:rPr>
        <w:t xml:space="preserve">. </w:t>
      </w:r>
    </w:p>
    <w:p w:rsidR="00365E19" w:rsidRPr="007125AF" w:rsidRDefault="00365E19" w:rsidP="004470F3">
      <w:pPr>
        <w:spacing w:line="276" w:lineRule="auto"/>
        <w:jc w:val="center"/>
        <w:rPr>
          <w:sz w:val="24"/>
          <w:szCs w:val="24"/>
        </w:rPr>
      </w:pPr>
    </w:p>
    <w:p w:rsidR="00365E19" w:rsidRPr="00AA7D3E" w:rsidRDefault="00365E19" w:rsidP="00AA7D3E">
      <w:pPr>
        <w:spacing w:line="276" w:lineRule="auto"/>
        <w:jc w:val="center"/>
        <w:rPr>
          <w:b/>
          <w:sz w:val="24"/>
          <w:szCs w:val="24"/>
        </w:rPr>
      </w:pPr>
      <w:r w:rsidRPr="00AA7D3E">
        <w:rPr>
          <w:b/>
          <w:sz w:val="24"/>
          <w:szCs w:val="24"/>
        </w:rPr>
        <w:t>IX.</w:t>
      </w:r>
    </w:p>
    <w:p w:rsidR="00365E19" w:rsidRDefault="00365E19" w:rsidP="00AA7D3E">
      <w:pPr>
        <w:pStyle w:val="Nadpis2"/>
        <w:tabs>
          <w:tab w:val="left" w:pos="0"/>
        </w:tabs>
        <w:spacing w:line="276" w:lineRule="auto"/>
        <w:rPr>
          <w:szCs w:val="24"/>
        </w:rPr>
      </w:pPr>
      <w:r w:rsidRPr="00AA7D3E">
        <w:rPr>
          <w:szCs w:val="24"/>
        </w:rPr>
        <w:t>ZÁRUČNÍ PODMÍNKY</w:t>
      </w:r>
    </w:p>
    <w:p w:rsidR="00AA7D3E" w:rsidRPr="00AA7D3E" w:rsidRDefault="00AA7D3E" w:rsidP="004470F3">
      <w:pPr>
        <w:pStyle w:val="Zkladntext"/>
        <w:spacing w:line="276" w:lineRule="auto"/>
      </w:pPr>
    </w:p>
    <w:p w:rsidR="00365E19" w:rsidRPr="00AA7D3E" w:rsidRDefault="00365E19" w:rsidP="00AA7D3E">
      <w:pPr>
        <w:pStyle w:val="Odstavecseseznamem"/>
        <w:numPr>
          <w:ilvl w:val="0"/>
          <w:numId w:val="21"/>
        </w:numPr>
        <w:ind w:left="284" w:hanging="284"/>
        <w:jc w:val="both"/>
        <w:rPr>
          <w:sz w:val="24"/>
          <w:szCs w:val="24"/>
        </w:rPr>
      </w:pPr>
      <w:r w:rsidRPr="00AA7D3E">
        <w:rPr>
          <w:sz w:val="24"/>
          <w:szCs w:val="24"/>
        </w:rPr>
        <w:t>Zhotovitel je povinen poskytnout předmět plnění v rozsahu, jakosti a proved</w:t>
      </w:r>
      <w:r w:rsidR="00AA7D3E">
        <w:rPr>
          <w:sz w:val="24"/>
          <w:szCs w:val="24"/>
        </w:rPr>
        <w:t xml:space="preserve">ení </w:t>
      </w:r>
      <w:r w:rsidRPr="00AA7D3E">
        <w:rPr>
          <w:sz w:val="24"/>
          <w:szCs w:val="24"/>
        </w:rPr>
        <w:t>podle této smlouvy a přejímá závazek, že poskytnutý předmět plnění bude po dobu</w:t>
      </w:r>
      <w:r w:rsidR="00AA7D3E" w:rsidRPr="00AA7D3E">
        <w:rPr>
          <w:sz w:val="24"/>
          <w:szCs w:val="24"/>
        </w:rPr>
        <w:t xml:space="preserve"> </w:t>
      </w:r>
      <w:r w:rsidRPr="00AA7D3E">
        <w:rPr>
          <w:sz w:val="24"/>
          <w:szCs w:val="24"/>
        </w:rPr>
        <w:t>min. 36 měsíců od předání a převzetí způsobilý pro použití ke smluvenému, jinak</w:t>
      </w:r>
      <w:r w:rsidR="00AA7D3E" w:rsidRPr="00AA7D3E">
        <w:rPr>
          <w:sz w:val="24"/>
          <w:szCs w:val="24"/>
        </w:rPr>
        <w:t xml:space="preserve"> </w:t>
      </w:r>
      <w:r w:rsidRPr="00AA7D3E">
        <w:rPr>
          <w:sz w:val="24"/>
          <w:szCs w:val="24"/>
        </w:rPr>
        <w:t>k obvyklému účelu nebo, že si zachová smluvené, jinak obvyklé vlastnosti (bude</w:t>
      </w:r>
      <w:r w:rsidR="00AA7D3E" w:rsidRPr="00AA7D3E">
        <w:rPr>
          <w:sz w:val="24"/>
          <w:szCs w:val="24"/>
        </w:rPr>
        <w:t xml:space="preserve"> </w:t>
      </w:r>
      <w:r w:rsidRPr="00AA7D3E">
        <w:rPr>
          <w:sz w:val="24"/>
          <w:szCs w:val="24"/>
        </w:rPr>
        <w:t>splňovat určené technické parametry a bude v souladu s příslušnými normami a předpisy).</w:t>
      </w:r>
    </w:p>
    <w:p w:rsidR="00365E19" w:rsidRPr="00AA7D3E" w:rsidRDefault="00365E19" w:rsidP="00AA7D3E">
      <w:pPr>
        <w:pStyle w:val="Odstavecseseznamem"/>
        <w:numPr>
          <w:ilvl w:val="0"/>
          <w:numId w:val="21"/>
        </w:numPr>
        <w:ind w:left="284" w:hanging="284"/>
        <w:jc w:val="both"/>
        <w:rPr>
          <w:sz w:val="24"/>
          <w:szCs w:val="24"/>
        </w:rPr>
      </w:pPr>
      <w:r w:rsidRPr="00AA7D3E">
        <w:rPr>
          <w:sz w:val="24"/>
          <w:szCs w:val="24"/>
        </w:rPr>
        <w:t xml:space="preserve">Zhotovitel odpovídá za vady zjevné, skryté i právní, které má předmět plnění v době jeho předání  objednateli a dále za ty, které se na předmětu plnění </w:t>
      </w:r>
      <w:r w:rsidR="00B40683" w:rsidRPr="00AA7D3E">
        <w:rPr>
          <w:sz w:val="24"/>
          <w:szCs w:val="24"/>
        </w:rPr>
        <w:t xml:space="preserve"> </w:t>
      </w:r>
      <w:r w:rsidRPr="00AA7D3E">
        <w:rPr>
          <w:sz w:val="24"/>
          <w:szCs w:val="24"/>
        </w:rPr>
        <w:t>vyskytnou v záruční době uvedené v bodu IX.1.</w:t>
      </w:r>
    </w:p>
    <w:p w:rsidR="00365E19" w:rsidRPr="00AA7D3E" w:rsidRDefault="00365E19" w:rsidP="00AA7D3E">
      <w:pPr>
        <w:pStyle w:val="Odstavecseseznamem"/>
        <w:numPr>
          <w:ilvl w:val="0"/>
          <w:numId w:val="21"/>
        </w:numPr>
        <w:ind w:left="284" w:hanging="284"/>
        <w:jc w:val="both"/>
        <w:rPr>
          <w:sz w:val="24"/>
          <w:szCs w:val="24"/>
        </w:rPr>
      </w:pPr>
      <w:r w:rsidRPr="00AA7D3E">
        <w:rPr>
          <w:sz w:val="24"/>
          <w:szCs w:val="24"/>
        </w:rPr>
        <w:t>V případě, že objednatel nesdělí při vytknutí vady či vad předmětu plnění v rámci záruční doby zhotoviteli jiný požadavek, a nedohodnou-li se smluvní strany jinak, je zhotovitel povinen vytýkané vady nejpozději do 14 dnů poté, co mu budou oznámeny, vlastním nákladem odstranit, přičemž pokud tak zhotovitel v plném rozsahu neučiní, má objednatel právo požadovat přiměřenou slevu z ceny za předmět plnění či od této smlouvy nebo dílčí objednávky odstoupit. Další nároky</w:t>
      </w:r>
      <w:r w:rsidR="00AA7D3E" w:rsidRPr="00AA7D3E">
        <w:rPr>
          <w:sz w:val="24"/>
          <w:szCs w:val="24"/>
        </w:rPr>
        <w:t xml:space="preserve"> </w:t>
      </w:r>
      <w:r w:rsidRPr="00AA7D3E">
        <w:rPr>
          <w:sz w:val="24"/>
          <w:szCs w:val="24"/>
        </w:rPr>
        <w:t>objednatele plynoucí mu z titulu vad pře</w:t>
      </w:r>
      <w:r w:rsidR="00AA7D3E" w:rsidRPr="00AA7D3E">
        <w:rPr>
          <w:sz w:val="24"/>
          <w:szCs w:val="24"/>
        </w:rPr>
        <w:t>dmětu plnění z obecně závazných</w:t>
      </w:r>
      <w:r w:rsidR="00B40683" w:rsidRPr="00AA7D3E">
        <w:rPr>
          <w:sz w:val="24"/>
          <w:szCs w:val="24"/>
        </w:rPr>
        <w:t xml:space="preserve"> </w:t>
      </w:r>
      <w:r w:rsidRPr="00AA7D3E">
        <w:rPr>
          <w:sz w:val="24"/>
          <w:szCs w:val="24"/>
        </w:rPr>
        <w:t>právních předpisů tím nejsou dotčeny.</w:t>
      </w:r>
    </w:p>
    <w:p w:rsidR="00365E19" w:rsidRPr="00AA7D3E" w:rsidRDefault="00365E19" w:rsidP="00AA7D3E">
      <w:pPr>
        <w:pStyle w:val="Odstavecseseznamem"/>
        <w:numPr>
          <w:ilvl w:val="0"/>
          <w:numId w:val="21"/>
        </w:numPr>
        <w:ind w:left="284" w:hanging="284"/>
        <w:jc w:val="both"/>
        <w:rPr>
          <w:sz w:val="24"/>
          <w:szCs w:val="24"/>
        </w:rPr>
      </w:pPr>
      <w:r w:rsidRPr="00AA7D3E">
        <w:rPr>
          <w:sz w:val="24"/>
          <w:szCs w:val="24"/>
        </w:rPr>
        <w:t>Zhotovitel nese veškeré náklady spojené se zárukou na dodávaný předmět plnění.</w:t>
      </w:r>
    </w:p>
    <w:p w:rsidR="00365E19" w:rsidRPr="007125AF" w:rsidRDefault="00365E19" w:rsidP="004470F3">
      <w:pPr>
        <w:spacing w:line="276" w:lineRule="auto"/>
        <w:rPr>
          <w:sz w:val="24"/>
          <w:szCs w:val="24"/>
        </w:rPr>
      </w:pPr>
    </w:p>
    <w:p w:rsidR="00365E19" w:rsidRPr="00AA7D3E" w:rsidRDefault="00365E19" w:rsidP="00AA7D3E">
      <w:pPr>
        <w:spacing w:line="276" w:lineRule="auto"/>
        <w:jc w:val="center"/>
        <w:rPr>
          <w:b/>
          <w:sz w:val="24"/>
          <w:szCs w:val="24"/>
        </w:rPr>
      </w:pPr>
      <w:r w:rsidRPr="00AA7D3E">
        <w:rPr>
          <w:b/>
          <w:sz w:val="24"/>
          <w:szCs w:val="24"/>
        </w:rPr>
        <w:t>X.</w:t>
      </w:r>
    </w:p>
    <w:p w:rsidR="00365E19" w:rsidRDefault="00365E19" w:rsidP="00AA7D3E">
      <w:pPr>
        <w:pStyle w:val="Nadpis2"/>
        <w:tabs>
          <w:tab w:val="left" w:pos="0"/>
        </w:tabs>
        <w:spacing w:line="276" w:lineRule="auto"/>
        <w:rPr>
          <w:szCs w:val="24"/>
        </w:rPr>
      </w:pPr>
      <w:r w:rsidRPr="00AA7D3E">
        <w:rPr>
          <w:szCs w:val="24"/>
        </w:rPr>
        <w:t>SANKČNÍ UJEDNÁNÍ</w:t>
      </w:r>
    </w:p>
    <w:p w:rsidR="00AA7D3E" w:rsidRPr="00AA7D3E" w:rsidRDefault="00AA7D3E" w:rsidP="004470F3">
      <w:pPr>
        <w:pStyle w:val="Zkladntext"/>
        <w:spacing w:line="276" w:lineRule="auto"/>
      </w:pPr>
    </w:p>
    <w:p w:rsidR="00365E19" w:rsidRPr="00AA7D3E" w:rsidRDefault="00365E19" w:rsidP="00AA7D3E">
      <w:pPr>
        <w:pStyle w:val="Odstavecseseznamem"/>
        <w:numPr>
          <w:ilvl w:val="0"/>
          <w:numId w:val="23"/>
        </w:numPr>
        <w:ind w:left="284" w:hanging="284"/>
        <w:jc w:val="both"/>
        <w:rPr>
          <w:sz w:val="24"/>
          <w:szCs w:val="24"/>
        </w:rPr>
      </w:pPr>
      <w:r w:rsidRPr="00AA7D3E">
        <w:rPr>
          <w:sz w:val="24"/>
          <w:szCs w:val="24"/>
        </w:rPr>
        <w:t>Zhotovitel je oprávněn požadovat smluvní úroky z prodlení ve výši maximálně 0,05% za každý den prodlení s úhradou faktury,</w:t>
      </w:r>
    </w:p>
    <w:p w:rsidR="00365E19" w:rsidRPr="007125AF" w:rsidRDefault="00365E19" w:rsidP="00AA7D3E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 w:rsidRPr="007125AF">
        <w:rPr>
          <w:sz w:val="24"/>
          <w:szCs w:val="24"/>
        </w:rPr>
        <w:t xml:space="preserve">Objednatel je oprávněn uplatnit smluvní pokutu ve výši </w:t>
      </w:r>
      <w:r w:rsidR="00AA7D3E" w:rsidRPr="007125AF">
        <w:rPr>
          <w:sz w:val="24"/>
          <w:szCs w:val="24"/>
        </w:rPr>
        <w:t>3 000. -Kč</w:t>
      </w:r>
      <w:r w:rsidRPr="007125AF">
        <w:rPr>
          <w:sz w:val="24"/>
          <w:szCs w:val="24"/>
        </w:rPr>
        <w:t xml:space="preserve"> za každý započatý den prodlení zhotovitele se zahájením realizace díla v termínu uvedeném v dílčí objednávce, </w:t>
      </w:r>
    </w:p>
    <w:p w:rsidR="00365E19" w:rsidRPr="007125AF" w:rsidRDefault="00365E19" w:rsidP="00AA7D3E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 w:rsidRPr="007125AF">
        <w:rPr>
          <w:sz w:val="24"/>
          <w:szCs w:val="24"/>
        </w:rPr>
        <w:t xml:space="preserve">Objednatel je oprávněn uplatnit smluvní pokutu ve výši </w:t>
      </w:r>
      <w:r w:rsidR="00AA7D3E" w:rsidRPr="007125AF">
        <w:rPr>
          <w:sz w:val="24"/>
          <w:szCs w:val="24"/>
        </w:rPr>
        <w:t>3 000. -Kč</w:t>
      </w:r>
      <w:r w:rsidRPr="007125AF">
        <w:rPr>
          <w:sz w:val="24"/>
          <w:szCs w:val="24"/>
        </w:rPr>
        <w:t xml:space="preserve"> za každý započatý den prodlení zhotovitele s předáním díla v dohodnutém termínu.</w:t>
      </w:r>
    </w:p>
    <w:p w:rsidR="00365E19" w:rsidRPr="007125AF" w:rsidRDefault="00365E19" w:rsidP="00AA7D3E">
      <w:pPr>
        <w:numPr>
          <w:ilvl w:val="0"/>
          <w:numId w:val="4"/>
        </w:numPr>
        <w:ind w:left="284" w:hanging="284"/>
        <w:jc w:val="both"/>
        <w:rPr>
          <w:sz w:val="24"/>
          <w:szCs w:val="24"/>
        </w:rPr>
      </w:pPr>
      <w:r w:rsidRPr="007125AF">
        <w:rPr>
          <w:sz w:val="24"/>
          <w:szCs w:val="24"/>
        </w:rPr>
        <w:t xml:space="preserve">Zaplacením smluvní pokuty zhotovitelem není dotčeno právo objednatele na náhradu škody vlivem pozdního předání dokončeného díla zhotovitelem. Výši škody musí objednatel jednoznačně prokázat. </w:t>
      </w:r>
    </w:p>
    <w:p w:rsidR="00B72EAC" w:rsidRDefault="00B72EAC" w:rsidP="00AA7D3E">
      <w:pPr>
        <w:spacing w:line="360" w:lineRule="auto"/>
        <w:ind w:left="420" w:hanging="284"/>
        <w:jc w:val="both"/>
        <w:rPr>
          <w:sz w:val="24"/>
          <w:szCs w:val="24"/>
        </w:rPr>
      </w:pPr>
    </w:p>
    <w:p w:rsidR="00AA7D3E" w:rsidRPr="007125AF" w:rsidRDefault="00AA7D3E" w:rsidP="00AA7D3E">
      <w:pPr>
        <w:spacing w:line="360" w:lineRule="auto"/>
        <w:ind w:left="420" w:hanging="284"/>
        <w:jc w:val="both"/>
        <w:rPr>
          <w:sz w:val="24"/>
          <w:szCs w:val="24"/>
        </w:rPr>
      </w:pPr>
    </w:p>
    <w:p w:rsidR="00B72EAC" w:rsidRDefault="00B72EAC" w:rsidP="00B72EAC">
      <w:pPr>
        <w:spacing w:line="360" w:lineRule="auto"/>
        <w:ind w:left="420"/>
        <w:jc w:val="both"/>
        <w:rPr>
          <w:sz w:val="24"/>
          <w:szCs w:val="24"/>
        </w:rPr>
      </w:pPr>
    </w:p>
    <w:p w:rsidR="004470F3" w:rsidRPr="007125AF" w:rsidRDefault="004470F3" w:rsidP="00B72EAC">
      <w:pPr>
        <w:spacing w:line="360" w:lineRule="auto"/>
        <w:ind w:left="420"/>
        <w:jc w:val="both"/>
        <w:rPr>
          <w:sz w:val="24"/>
          <w:szCs w:val="24"/>
        </w:rPr>
      </w:pPr>
    </w:p>
    <w:p w:rsidR="00B72EAC" w:rsidRPr="00AA7D3E" w:rsidRDefault="00B72EAC" w:rsidP="00AA7D3E">
      <w:pPr>
        <w:spacing w:line="276" w:lineRule="auto"/>
        <w:ind w:left="420"/>
        <w:jc w:val="center"/>
        <w:rPr>
          <w:b/>
          <w:sz w:val="24"/>
          <w:szCs w:val="24"/>
        </w:rPr>
      </w:pPr>
      <w:r w:rsidRPr="00AA7D3E">
        <w:rPr>
          <w:b/>
          <w:sz w:val="24"/>
          <w:szCs w:val="24"/>
        </w:rPr>
        <w:lastRenderedPageBreak/>
        <w:t>XI.</w:t>
      </w:r>
    </w:p>
    <w:p w:rsidR="00B72EAC" w:rsidRDefault="00AA7D3E" w:rsidP="003E0E7F">
      <w:pPr>
        <w:spacing w:line="276" w:lineRule="auto"/>
        <w:ind w:left="420"/>
        <w:jc w:val="center"/>
        <w:rPr>
          <w:b/>
          <w:sz w:val="24"/>
          <w:szCs w:val="24"/>
        </w:rPr>
      </w:pPr>
      <w:r w:rsidRPr="00AA7D3E">
        <w:rPr>
          <w:b/>
          <w:sz w:val="24"/>
          <w:szCs w:val="24"/>
        </w:rPr>
        <w:t>NOVÉ STAVEBNÍ</w:t>
      </w:r>
      <w:r w:rsidR="00D55B29" w:rsidRPr="00AA7D3E">
        <w:rPr>
          <w:b/>
          <w:sz w:val="24"/>
          <w:szCs w:val="24"/>
        </w:rPr>
        <w:t xml:space="preserve"> PRÁCE</w:t>
      </w:r>
    </w:p>
    <w:p w:rsidR="00AA7D3E" w:rsidRPr="00AA7D3E" w:rsidRDefault="00AA7D3E" w:rsidP="00AA7D3E">
      <w:pPr>
        <w:spacing w:line="276" w:lineRule="auto"/>
        <w:ind w:left="420"/>
        <w:rPr>
          <w:b/>
          <w:sz w:val="24"/>
          <w:szCs w:val="24"/>
        </w:rPr>
      </w:pPr>
    </w:p>
    <w:p w:rsidR="00B72EAC" w:rsidRPr="007125AF" w:rsidRDefault="00AA7D3E" w:rsidP="00971660">
      <w:pPr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Objednatel si vyhrazuje </w:t>
      </w:r>
      <w:r w:rsidR="00B72EAC" w:rsidRPr="007125AF">
        <w:rPr>
          <w:sz w:val="24"/>
          <w:szCs w:val="24"/>
        </w:rPr>
        <w:t>právo na nové stavební práce</w:t>
      </w:r>
      <w:r w:rsidR="003E0E7F">
        <w:rPr>
          <w:sz w:val="24"/>
          <w:szCs w:val="24"/>
        </w:rPr>
        <w:t xml:space="preserve"> (opční právo)</w:t>
      </w:r>
      <w:r w:rsidR="00B72EAC" w:rsidRPr="007125AF">
        <w:rPr>
          <w:sz w:val="24"/>
          <w:szCs w:val="24"/>
        </w:rPr>
        <w:t xml:space="preserve"> spočívající v  obdobných stavebních prací</w:t>
      </w:r>
      <w:r w:rsidR="003E0E7F">
        <w:rPr>
          <w:sz w:val="24"/>
          <w:szCs w:val="24"/>
        </w:rPr>
        <w:t>ch</w:t>
      </w:r>
      <w:r w:rsidR="00B72EAC" w:rsidRPr="007125AF">
        <w:rPr>
          <w:sz w:val="24"/>
          <w:szCs w:val="24"/>
        </w:rPr>
        <w:t xml:space="preserve"> specifikovaných v předmětu plnění, a to až do výše 30% ceny bez DPH uvedené v této smlouvě.</w:t>
      </w:r>
      <w:r w:rsidR="00A660E6" w:rsidRPr="007125AF">
        <w:rPr>
          <w:sz w:val="24"/>
          <w:szCs w:val="24"/>
        </w:rPr>
        <w:t xml:space="preserve"> </w:t>
      </w:r>
      <w:r w:rsidR="0054138F" w:rsidRPr="007125AF">
        <w:rPr>
          <w:sz w:val="24"/>
          <w:szCs w:val="24"/>
        </w:rPr>
        <w:t>V</w:t>
      </w:r>
      <w:r w:rsidR="00B72EAC" w:rsidRPr="007125AF">
        <w:rPr>
          <w:sz w:val="24"/>
          <w:szCs w:val="24"/>
        </w:rPr>
        <w:t xml:space="preserve"> případě upl</w:t>
      </w:r>
      <w:r>
        <w:rPr>
          <w:sz w:val="24"/>
          <w:szCs w:val="24"/>
        </w:rPr>
        <w:t xml:space="preserve">atnění </w:t>
      </w:r>
      <w:r w:rsidR="003E0E7F">
        <w:rPr>
          <w:sz w:val="24"/>
          <w:szCs w:val="24"/>
        </w:rPr>
        <w:t>opčního</w:t>
      </w:r>
      <w:r>
        <w:rPr>
          <w:sz w:val="24"/>
          <w:szCs w:val="24"/>
        </w:rPr>
        <w:t xml:space="preserve"> práva </w:t>
      </w:r>
      <w:r w:rsidR="003E0E7F">
        <w:rPr>
          <w:sz w:val="24"/>
          <w:szCs w:val="24"/>
        </w:rPr>
        <w:t>vyzve objednatel zhotovitele k jednání</w:t>
      </w:r>
      <w:r w:rsidR="00CA2D61" w:rsidRPr="007125AF">
        <w:rPr>
          <w:sz w:val="24"/>
          <w:szCs w:val="24"/>
        </w:rPr>
        <w:t>.</w:t>
      </w:r>
    </w:p>
    <w:p w:rsidR="00042349" w:rsidRPr="007125AF" w:rsidRDefault="00042349" w:rsidP="004470F3">
      <w:pPr>
        <w:spacing w:line="276" w:lineRule="auto"/>
        <w:ind w:left="420"/>
        <w:jc w:val="both"/>
        <w:rPr>
          <w:sz w:val="24"/>
          <w:szCs w:val="24"/>
        </w:rPr>
      </w:pPr>
    </w:p>
    <w:p w:rsidR="00365E19" w:rsidRPr="003E0E7F" w:rsidRDefault="00365E19" w:rsidP="003E0E7F">
      <w:pPr>
        <w:spacing w:line="276" w:lineRule="auto"/>
        <w:jc w:val="center"/>
        <w:rPr>
          <w:b/>
          <w:sz w:val="24"/>
          <w:szCs w:val="24"/>
        </w:rPr>
      </w:pPr>
      <w:r w:rsidRPr="003E0E7F">
        <w:rPr>
          <w:b/>
          <w:sz w:val="24"/>
          <w:szCs w:val="24"/>
        </w:rPr>
        <w:t>XI</w:t>
      </w:r>
      <w:r w:rsidR="00B72EAC" w:rsidRPr="003E0E7F">
        <w:rPr>
          <w:b/>
          <w:sz w:val="24"/>
          <w:szCs w:val="24"/>
        </w:rPr>
        <w:t>I</w:t>
      </w:r>
      <w:r w:rsidRPr="003E0E7F">
        <w:rPr>
          <w:b/>
          <w:sz w:val="24"/>
          <w:szCs w:val="24"/>
        </w:rPr>
        <w:t>.</w:t>
      </w:r>
    </w:p>
    <w:p w:rsidR="00365E19" w:rsidRDefault="00365E19" w:rsidP="003E0E7F">
      <w:pPr>
        <w:pStyle w:val="Nadpis2"/>
        <w:tabs>
          <w:tab w:val="left" w:pos="0"/>
        </w:tabs>
        <w:spacing w:line="276" w:lineRule="auto"/>
        <w:rPr>
          <w:szCs w:val="24"/>
        </w:rPr>
      </w:pPr>
      <w:r w:rsidRPr="003E0E7F">
        <w:rPr>
          <w:szCs w:val="24"/>
        </w:rPr>
        <w:t>ZVLÁŠTNÍ UJEDNÁNÍ</w:t>
      </w:r>
    </w:p>
    <w:p w:rsidR="003E0E7F" w:rsidRPr="003E0E7F" w:rsidRDefault="003E0E7F" w:rsidP="004470F3">
      <w:pPr>
        <w:pStyle w:val="Zkladntext"/>
        <w:tabs>
          <w:tab w:val="left" w:pos="284"/>
        </w:tabs>
        <w:spacing w:line="276" w:lineRule="auto"/>
      </w:pPr>
    </w:p>
    <w:p w:rsidR="00365E19" w:rsidRPr="003E0E7F" w:rsidRDefault="00365E19" w:rsidP="00971660">
      <w:pPr>
        <w:numPr>
          <w:ilvl w:val="0"/>
          <w:numId w:val="25"/>
        </w:numPr>
        <w:ind w:left="284" w:hanging="284"/>
        <w:jc w:val="both"/>
        <w:rPr>
          <w:sz w:val="24"/>
          <w:szCs w:val="24"/>
        </w:rPr>
      </w:pPr>
      <w:r w:rsidRPr="007125AF">
        <w:rPr>
          <w:sz w:val="24"/>
          <w:szCs w:val="24"/>
        </w:rPr>
        <w:t>Jakékoliv změny a doplňky této smlouvy jsou mož</w:t>
      </w:r>
      <w:r w:rsidR="00E37AF7" w:rsidRPr="007125AF">
        <w:rPr>
          <w:sz w:val="24"/>
          <w:szCs w:val="24"/>
        </w:rPr>
        <w:t>né pouze písemnou dohodou</w:t>
      </w:r>
      <w:r w:rsidRPr="007125AF">
        <w:rPr>
          <w:sz w:val="24"/>
          <w:szCs w:val="24"/>
        </w:rPr>
        <w:t xml:space="preserve"> </w:t>
      </w:r>
      <w:r w:rsidRPr="003E0E7F">
        <w:rPr>
          <w:sz w:val="24"/>
          <w:szCs w:val="24"/>
        </w:rPr>
        <w:t>obou stran.</w:t>
      </w:r>
    </w:p>
    <w:p w:rsidR="00365E19" w:rsidRPr="003E0E7F" w:rsidRDefault="00365E19" w:rsidP="00971660">
      <w:pPr>
        <w:numPr>
          <w:ilvl w:val="0"/>
          <w:numId w:val="25"/>
        </w:numPr>
        <w:tabs>
          <w:tab w:val="left" w:pos="284"/>
          <w:tab w:val="left" w:pos="420"/>
        </w:tabs>
        <w:ind w:left="284" w:hanging="284"/>
        <w:jc w:val="both"/>
        <w:rPr>
          <w:sz w:val="24"/>
          <w:szCs w:val="24"/>
        </w:rPr>
      </w:pPr>
      <w:r w:rsidRPr="007125AF">
        <w:rPr>
          <w:sz w:val="24"/>
          <w:szCs w:val="24"/>
        </w:rPr>
        <w:t xml:space="preserve">Tato smlouva je vyhotovena ve třech stejnopisech, z nichž  2x objednatel, 1x  </w:t>
      </w:r>
      <w:r w:rsidRPr="003E0E7F">
        <w:rPr>
          <w:sz w:val="24"/>
          <w:szCs w:val="24"/>
        </w:rPr>
        <w:t>zhotovitel.</w:t>
      </w:r>
    </w:p>
    <w:p w:rsidR="00365E19" w:rsidRPr="003E0E7F" w:rsidRDefault="00365E19" w:rsidP="00971660">
      <w:pPr>
        <w:numPr>
          <w:ilvl w:val="0"/>
          <w:numId w:val="25"/>
        </w:numPr>
        <w:tabs>
          <w:tab w:val="left" w:pos="284"/>
          <w:tab w:val="left" w:pos="420"/>
        </w:tabs>
        <w:ind w:left="284" w:hanging="284"/>
        <w:jc w:val="both"/>
        <w:rPr>
          <w:sz w:val="24"/>
          <w:szCs w:val="24"/>
        </w:rPr>
      </w:pPr>
      <w:r w:rsidRPr="007125AF">
        <w:rPr>
          <w:sz w:val="24"/>
          <w:szCs w:val="24"/>
        </w:rPr>
        <w:t>Tato smlouva nabývá platnosti a účinn</w:t>
      </w:r>
      <w:r w:rsidR="00E37AF7" w:rsidRPr="007125AF">
        <w:rPr>
          <w:sz w:val="24"/>
          <w:szCs w:val="24"/>
        </w:rPr>
        <w:t>osti dnem, kdy byla podepsána</w:t>
      </w:r>
      <w:r w:rsidR="003E0E7F">
        <w:rPr>
          <w:sz w:val="24"/>
          <w:szCs w:val="24"/>
        </w:rPr>
        <w:t xml:space="preserve"> </w:t>
      </w:r>
      <w:r w:rsidRPr="003E0E7F">
        <w:rPr>
          <w:sz w:val="24"/>
          <w:szCs w:val="24"/>
        </w:rPr>
        <w:t>oprávněnými zástupci obou smluvních stran.</w:t>
      </w:r>
    </w:p>
    <w:p w:rsidR="00365E19" w:rsidRPr="003E0E7F" w:rsidRDefault="00365E19" w:rsidP="00971660">
      <w:pPr>
        <w:pStyle w:val="Odstavecseseznamem1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7125AF">
        <w:rPr>
          <w:sz w:val="24"/>
          <w:szCs w:val="24"/>
        </w:rPr>
        <w:t>Po předání předmětu plnění vyklidí zhotovitel staveniště do tří dnů od termínu</w:t>
      </w:r>
      <w:r w:rsidR="003E0E7F">
        <w:rPr>
          <w:sz w:val="24"/>
          <w:szCs w:val="24"/>
        </w:rPr>
        <w:t xml:space="preserve"> </w:t>
      </w:r>
      <w:r w:rsidRPr="003E0E7F">
        <w:rPr>
          <w:sz w:val="24"/>
          <w:szCs w:val="24"/>
        </w:rPr>
        <w:t>předání stavby.</w:t>
      </w:r>
    </w:p>
    <w:p w:rsidR="00976667" w:rsidRPr="007125AF" w:rsidRDefault="00930E3D" w:rsidP="00971660">
      <w:pPr>
        <w:pStyle w:val="rove2"/>
        <w:widowControl w:val="0"/>
        <w:numPr>
          <w:ilvl w:val="0"/>
          <w:numId w:val="25"/>
        </w:numPr>
        <w:tabs>
          <w:tab w:val="left" w:pos="284"/>
        </w:tabs>
        <w:spacing w:after="0"/>
        <w:ind w:left="284" w:hanging="284"/>
      </w:pPr>
      <w:r w:rsidRPr="007125AF">
        <w:t>Zhotovitel</w:t>
      </w:r>
      <w:r w:rsidR="00FA617F" w:rsidRPr="007125AF">
        <w:t xml:space="preserve"> podpisem této smlouvy</w:t>
      </w:r>
      <w:r w:rsidRPr="007125AF">
        <w:t xml:space="preserve"> bere na vědomí, že Dopravní podnik Ostrava a. s. je povinným subjektem v souladu se zákonem č. 106/1999 Sb., o svobodném přístupu k informacím (dále také jen ,,zákon“) a v souladu a za podmínek stanovených v zákoně je povinen tuto smlouvu, příp. informace v ní obsažené nebo z ní vyplývající zveřejnit. Podpisem této smlouvy dále bere zhotovitel na vědomí, že Dopravní podnik Ostrava a.s. je povinen za podmínek stanovených v zákoně č. 340/2015 Sb., o registru smluv, zveřejňovat smlouvy na Portálu veřejné správy Registru smluv.</w:t>
      </w:r>
    </w:p>
    <w:p w:rsidR="00976667" w:rsidRPr="007125AF" w:rsidRDefault="00B80DE1" w:rsidP="00971660">
      <w:pPr>
        <w:pStyle w:val="rove2"/>
        <w:widowControl w:val="0"/>
        <w:numPr>
          <w:ilvl w:val="0"/>
          <w:numId w:val="25"/>
        </w:numPr>
        <w:tabs>
          <w:tab w:val="left" w:pos="284"/>
        </w:tabs>
        <w:spacing w:after="0"/>
        <w:ind w:left="284" w:hanging="284"/>
      </w:pPr>
      <w:r w:rsidRPr="007125AF">
        <w:t xml:space="preserve">Tato smlouva je uzavřena na dobu do </w:t>
      </w:r>
      <w:r w:rsidR="00106C98" w:rsidRPr="007125AF">
        <w:t>31. 12. 2020</w:t>
      </w:r>
    </w:p>
    <w:p w:rsidR="005033DC" w:rsidRPr="003E0E7F" w:rsidRDefault="00365E19" w:rsidP="00971660">
      <w:pPr>
        <w:pStyle w:val="Odstavecseseznamem1"/>
        <w:numPr>
          <w:ilvl w:val="0"/>
          <w:numId w:val="25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7125AF">
        <w:rPr>
          <w:sz w:val="24"/>
          <w:szCs w:val="24"/>
        </w:rPr>
        <w:t>Přílohy jsou nedílnou součástí této smlouvy.</w:t>
      </w:r>
    </w:p>
    <w:p w:rsidR="005033DC" w:rsidRPr="007125AF" w:rsidRDefault="005033DC" w:rsidP="00F96059">
      <w:pPr>
        <w:numPr>
          <w:ilvl w:val="0"/>
          <w:numId w:val="5"/>
        </w:numPr>
        <w:tabs>
          <w:tab w:val="clear" w:pos="1167"/>
          <w:tab w:val="left" w:pos="284"/>
        </w:tabs>
        <w:suppressAutoHyphens w:val="0"/>
        <w:ind w:left="1080"/>
        <w:jc w:val="both"/>
        <w:rPr>
          <w:sz w:val="24"/>
          <w:szCs w:val="24"/>
        </w:rPr>
      </w:pPr>
      <w:r w:rsidRPr="007125AF">
        <w:rPr>
          <w:sz w:val="24"/>
          <w:szCs w:val="24"/>
        </w:rPr>
        <w:t>příloha č.A.1_výkop rýhy</w:t>
      </w:r>
    </w:p>
    <w:p w:rsidR="005033DC" w:rsidRPr="007125AF" w:rsidRDefault="005033DC" w:rsidP="00F96059">
      <w:pPr>
        <w:numPr>
          <w:ilvl w:val="0"/>
          <w:numId w:val="5"/>
        </w:numPr>
        <w:tabs>
          <w:tab w:val="clear" w:pos="1167"/>
          <w:tab w:val="left" w:pos="284"/>
        </w:tabs>
        <w:suppressAutoHyphens w:val="0"/>
        <w:ind w:left="1080"/>
        <w:jc w:val="both"/>
        <w:rPr>
          <w:sz w:val="24"/>
          <w:szCs w:val="24"/>
        </w:rPr>
      </w:pPr>
      <w:r w:rsidRPr="007125AF">
        <w:rPr>
          <w:sz w:val="24"/>
          <w:szCs w:val="24"/>
        </w:rPr>
        <w:t>příloha č.A.2_překop vozovky</w:t>
      </w:r>
    </w:p>
    <w:p w:rsidR="005033DC" w:rsidRPr="007125AF" w:rsidRDefault="005033DC" w:rsidP="00F96059">
      <w:pPr>
        <w:numPr>
          <w:ilvl w:val="0"/>
          <w:numId w:val="5"/>
        </w:numPr>
        <w:tabs>
          <w:tab w:val="clear" w:pos="1167"/>
          <w:tab w:val="left" w:pos="284"/>
        </w:tabs>
        <w:suppressAutoHyphens w:val="0"/>
        <w:ind w:left="1080"/>
        <w:jc w:val="both"/>
        <w:rPr>
          <w:sz w:val="24"/>
          <w:szCs w:val="24"/>
        </w:rPr>
      </w:pPr>
      <w:r w:rsidRPr="007125AF">
        <w:rPr>
          <w:sz w:val="24"/>
          <w:szCs w:val="24"/>
        </w:rPr>
        <w:t>příloha č.A.3_betonový základ stožáru 1,8 x 1,8 x 2m</w:t>
      </w:r>
    </w:p>
    <w:p w:rsidR="005033DC" w:rsidRPr="007125AF" w:rsidRDefault="005033DC" w:rsidP="00F96059">
      <w:pPr>
        <w:numPr>
          <w:ilvl w:val="0"/>
          <w:numId w:val="5"/>
        </w:numPr>
        <w:tabs>
          <w:tab w:val="clear" w:pos="1167"/>
          <w:tab w:val="left" w:pos="284"/>
        </w:tabs>
        <w:suppressAutoHyphens w:val="0"/>
        <w:ind w:left="1080"/>
        <w:jc w:val="both"/>
        <w:rPr>
          <w:sz w:val="24"/>
          <w:szCs w:val="24"/>
        </w:rPr>
      </w:pPr>
      <w:r w:rsidRPr="007125AF">
        <w:rPr>
          <w:sz w:val="24"/>
          <w:szCs w:val="24"/>
        </w:rPr>
        <w:t>příloha č.A.4_betonový základ stožáru  2 x 2 x 2m</w:t>
      </w:r>
    </w:p>
    <w:p w:rsidR="005033DC" w:rsidRPr="007125AF" w:rsidRDefault="005033DC" w:rsidP="00F96059">
      <w:pPr>
        <w:numPr>
          <w:ilvl w:val="0"/>
          <w:numId w:val="5"/>
        </w:numPr>
        <w:tabs>
          <w:tab w:val="clear" w:pos="1167"/>
          <w:tab w:val="left" w:pos="284"/>
        </w:tabs>
        <w:suppressAutoHyphens w:val="0"/>
        <w:ind w:left="1080"/>
        <w:jc w:val="both"/>
        <w:rPr>
          <w:sz w:val="24"/>
          <w:szCs w:val="24"/>
        </w:rPr>
      </w:pPr>
      <w:r w:rsidRPr="007125AF">
        <w:rPr>
          <w:sz w:val="24"/>
          <w:szCs w:val="24"/>
        </w:rPr>
        <w:t>příloha č.A.5_soupis prací DPO</w:t>
      </w:r>
    </w:p>
    <w:p w:rsidR="005033DC" w:rsidRPr="007125AF" w:rsidRDefault="005033DC" w:rsidP="00F96059">
      <w:pPr>
        <w:numPr>
          <w:ilvl w:val="0"/>
          <w:numId w:val="5"/>
        </w:numPr>
        <w:tabs>
          <w:tab w:val="clear" w:pos="1167"/>
          <w:tab w:val="left" w:pos="284"/>
        </w:tabs>
        <w:suppressAutoHyphens w:val="0"/>
        <w:ind w:left="1080"/>
        <w:jc w:val="both"/>
        <w:rPr>
          <w:sz w:val="24"/>
          <w:szCs w:val="24"/>
        </w:rPr>
      </w:pPr>
      <w:r w:rsidRPr="007125AF">
        <w:rPr>
          <w:sz w:val="24"/>
          <w:szCs w:val="24"/>
        </w:rPr>
        <w:t>příloha č.A.6_ kabelová trasa s kabelovými chráničkami</w:t>
      </w:r>
    </w:p>
    <w:p w:rsidR="005033DC" w:rsidRPr="007125AF" w:rsidRDefault="005033DC" w:rsidP="00F96059">
      <w:pPr>
        <w:numPr>
          <w:ilvl w:val="0"/>
          <w:numId w:val="5"/>
        </w:numPr>
        <w:tabs>
          <w:tab w:val="clear" w:pos="1167"/>
          <w:tab w:val="left" w:pos="284"/>
        </w:tabs>
        <w:suppressAutoHyphens w:val="0"/>
        <w:ind w:left="1080"/>
        <w:jc w:val="both"/>
        <w:rPr>
          <w:sz w:val="24"/>
          <w:szCs w:val="24"/>
        </w:rPr>
      </w:pPr>
      <w:r w:rsidRPr="007125AF">
        <w:rPr>
          <w:sz w:val="24"/>
          <w:szCs w:val="24"/>
        </w:rPr>
        <w:t>příloha č.A.7_ kabelová trasa s devítiotvorovým multikanálem</w:t>
      </w:r>
    </w:p>
    <w:p w:rsidR="005033DC" w:rsidRPr="007125AF" w:rsidRDefault="005033DC" w:rsidP="00F96059">
      <w:pPr>
        <w:numPr>
          <w:ilvl w:val="0"/>
          <w:numId w:val="5"/>
        </w:numPr>
        <w:tabs>
          <w:tab w:val="clear" w:pos="1167"/>
          <w:tab w:val="left" w:pos="284"/>
        </w:tabs>
        <w:suppressAutoHyphens w:val="0"/>
        <w:ind w:left="1080"/>
        <w:jc w:val="both"/>
        <w:rPr>
          <w:sz w:val="24"/>
          <w:szCs w:val="24"/>
        </w:rPr>
      </w:pPr>
      <w:r w:rsidRPr="007125AF">
        <w:rPr>
          <w:sz w:val="24"/>
          <w:szCs w:val="24"/>
        </w:rPr>
        <w:t>příloha č.A.8_</w:t>
      </w:r>
      <w:r w:rsidR="00B80DE1" w:rsidRPr="007125AF">
        <w:rPr>
          <w:sz w:val="24"/>
          <w:szCs w:val="24"/>
        </w:rPr>
        <w:t>Z</w:t>
      </w:r>
      <w:r w:rsidRPr="007125AF">
        <w:rPr>
          <w:sz w:val="24"/>
          <w:szCs w:val="24"/>
        </w:rPr>
        <w:t>ákladní požadavky k</w:t>
      </w:r>
      <w:r w:rsidR="00B80DE1" w:rsidRPr="007125AF">
        <w:rPr>
          <w:sz w:val="24"/>
          <w:szCs w:val="24"/>
        </w:rPr>
        <w:t xml:space="preserve"> zajištění</w:t>
      </w:r>
      <w:r w:rsidRPr="007125AF">
        <w:rPr>
          <w:sz w:val="24"/>
          <w:szCs w:val="24"/>
        </w:rPr>
        <w:t> BOZP</w:t>
      </w:r>
    </w:p>
    <w:p w:rsidR="005033DC" w:rsidRPr="007125AF" w:rsidRDefault="005033DC" w:rsidP="005033DC">
      <w:pPr>
        <w:spacing w:line="360" w:lineRule="auto"/>
        <w:rPr>
          <w:b/>
          <w:sz w:val="24"/>
          <w:szCs w:val="24"/>
        </w:rPr>
      </w:pPr>
    </w:p>
    <w:p w:rsidR="00365E19" w:rsidRPr="007125AF" w:rsidRDefault="00365E19">
      <w:pPr>
        <w:spacing w:line="360" w:lineRule="auto"/>
        <w:rPr>
          <w:sz w:val="24"/>
          <w:szCs w:val="24"/>
        </w:rPr>
      </w:pPr>
    </w:p>
    <w:p w:rsidR="00365E19" w:rsidRPr="007125AF" w:rsidRDefault="00365E19">
      <w:pPr>
        <w:spacing w:line="360" w:lineRule="auto"/>
        <w:rPr>
          <w:sz w:val="24"/>
          <w:szCs w:val="24"/>
        </w:rPr>
      </w:pPr>
      <w:r w:rsidRPr="007125AF">
        <w:rPr>
          <w:sz w:val="24"/>
          <w:szCs w:val="24"/>
        </w:rPr>
        <w:t xml:space="preserve"> </w:t>
      </w:r>
      <w:permStart w:id="1" w:edGrp="everyone"/>
      <w:r w:rsidR="006270AC" w:rsidRPr="007125AF">
        <w:rPr>
          <w:sz w:val="24"/>
          <w:szCs w:val="24"/>
        </w:rPr>
        <w:t xml:space="preserve">V </w:t>
      </w:r>
      <w:r w:rsidR="00F96059">
        <w:rPr>
          <w:sz w:val="24"/>
          <w:szCs w:val="24"/>
        </w:rPr>
        <w:t>…………</w:t>
      </w:r>
      <w:proofErr w:type="gramStart"/>
      <w:r w:rsidR="00F96059">
        <w:rPr>
          <w:sz w:val="24"/>
          <w:szCs w:val="24"/>
        </w:rPr>
        <w:t>…..</w:t>
      </w:r>
      <w:r w:rsidR="006270AC" w:rsidRPr="007125AF">
        <w:rPr>
          <w:sz w:val="24"/>
          <w:szCs w:val="24"/>
        </w:rPr>
        <w:t>dne</w:t>
      </w:r>
      <w:proofErr w:type="gramEnd"/>
      <w:r w:rsidR="006270AC" w:rsidRPr="007125AF">
        <w:rPr>
          <w:sz w:val="24"/>
          <w:szCs w:val="24"/>
        </w:rPr>
        <w:t xml:space="preserve"> </w:t>
      </w:r>
      <w:r w:rsidR="006F5E83" w:rsidRPr="007125AF">
        <w:rPr>
          <w:sz w:val="24"/>
          <w:szCs w:val="24"/>
        </w:rPr>
        <w:t xml:space="preserve">        </w:t>
      </w:r>
      <w:permEnd w:id="1"/>
      <w:r w:rsidR="006F5E83" w:rsidRPr="007125AF">
        <w:rPr>
          <w:sz w:val="24"/>
          <w:szCs w:val="24"/>
        </w:rPr>
        <w:t xml:space="preserve">           </w:t>
      </w:r>
      <w:r w:rsidRPr="007125AF">
        <w:rPr>
          <w:sz w:val="24"/>
          <w:szCs w:val="24"/>
        </w:rPr>
        <w:t xml:space="preserve">                                       V Ostravě dne </w:t>
      </w:r>
    </w:p>
    <w:p w:rsidR="00365E19" w:rsidRPr="007125AF" w:rsidRDefault="00365E19">
      <w:pPr>
        <w:spacing w:line="360" w:lineRule="auto"/>
        <w:rPr>
          <w:sz w:val="24"/>
          <w:szCs w:val="24"/>
        </w:rPr>
      </w:pPr>
      <w:r w:rsidRPr="007125AF">
        <w:rPr>
          <w:sz w:val="24"/>
          <w:szCs w:val="24"/>
        </w:rPr>
        <w:t xml:space="preserve"> Za zhotovitele: </w:t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  <w:t>Za objednatele:</w:t>
      </w:r>
    </w:p>
    <w:p w:rsidR="00E37AF7" w:rsidRPr="007125AF" w:rsidRDefault="00E37AF7">
      <w:pPr>
        <w:spacing w:line="360" w:lineRule="auto"/>
        <w:rPr>
          <w:sz w:val="24"/>
          <w:szCs w:val="24"/>
        </w:rPr>
      </w:pPr>
    </w:p>
    <w:p w:rsidR="00E37AF7" w:rsidRPr="007125AF" w:rsidRDefault="00E37AF7">
      <w:pPr>
        <w:spacing w:line="360" w:lineRule="auto"/>
        <w:rPr>
          <w:sz w:val="24"/>
          <w:szCs w:val="24"/>
        </w:rPr>
      </w:pPr>
    </w:p>
    <w:p w:rsidR="00365E19" w:rsidRPr="007125AF" w:rsidRDefault="00365E19">
      <w:pPr>
        <w:spacing w:line="360" w:lineRule="auto"/>
        <w:rPr>
          <w:sz w:val="24"/>
          <w:szCs w:val="24"/>
        </w:rPr>
      </w:pPr>
      <w:r w:rsidRPr="007125AF">
        <w:rPr>
          <w:sz w:val="24"/>
          <w:szCs w:val="24"/>
        </w:rPr>
        <w:t>…......................................</w:t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="006F5E83" w:rsidRPr="007125AF">
        <w:rPr>
          <w:sz w:val="24"/>
          <w:szCs w:val="24"/>
        </w:rPr>
        <w:t xml:space="preserve">        </w:t>
      </w:r>
      <w:r w:rsidRPr="007125AF">
        <w:rPr>
          <w:sz w:val="24"/>
          <w:szCs w:val="24"/>
        </w:rPr>
        <w:t>…..................................</w:t>
      </w:r>
    </w:p>
    <w:p w:rsidR="00365E19" w:rsidRPr="007125AF" w:rsidRDefault="00365E19">
      <w:pPr>
        <w:spacing w:line="360" w:lineRule="auto"/>
        <w:rPr>
          <w:sz w:val="24"/>
          <w:szCs w:val="24"/>
        </w:rPr>
      </w:pPr>
      <w:permStart w:id="2" w:edGrp="everyone"/>
      <w:r w:rsidRPr="007125AF">
        <w:rPr>
          <w:sz w:val="24"/>
          <w:szCs w:val="24"/>
        </w:rPr>
        <w:t xml:space="preserve">        </w:t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permEnd w:id="2"/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="00930E3D" w:rsidRPr="007125AF">
        <w:rPr>
          <w:sz w:val="24"/>
          <w:szCs w:val="24"/>
        </w:rPr>
        <w:t xml:space="preserve">                       Ing</w:t>
      </w:r>
      <w:r w:rsidR="00492D8F" w:rsidRPr="007125AF">
        <w:rPr>
          <w:sz w:val="24"/>
          <w:szCs w:val="24"/>
        </w:rPr>
        <w:t>.</w:t>
      </w:r>
      <w:r w:rsidR="00930E3D" w:rsidRPr="007125AF">
        <w:rPr>
          <w:sz w:val="24"/>
          <w:szCs w:val="24"/>
        </w:rPr>
        <w:t xml:space="preserve"> Martin Chovanec</w:t>
      </w:r>
    </w:p>
    <w:p w:rsidR="00365E19" w:rsidRPr="007125AF" w:rsidRDefault="00365E19">
      <w:pPr>
        <w:spacing w:line="360" w:lineRule="auto"/>
        <w:rPr>
          <w:sz w:val="24"/>
          <w:szCs w:val="24"/>
        </w:rPr>
      </w:pPr>
      <w:r w:rsidRPr="007125AF">
        <w:rPr>
          <w:sz w:val="24"/>
          <w:szCs w:val="24"/>
        </w:rPr>
        <w:tab/>
      </w:r>
      <w:r w:rsidR="00930E3D" w:rsidRPr="007125AF">
        <w:rPr>
          <w:sz w:val="24"/>
          <w:szCs w:val="24"/>
        </w:rPr>
        <w:t xml:space="preserve">   </w:t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Pr="007125AF">
        <w:rPr>
          <w:sz w:val="24"/>
          <w:szCs w:val="24"/>
        </w:rPr>
        <w:tab/>
      </w:r>
      <w:r w:rsidR="00930E3D" w:rsidRPr="007125AF">
        <w:rPr>
          <w:sz w:val="24"/>
          <w:szCs w:val="24"/>
        </w:rPr>
        <w:t xml:space="preserve">     </w:t>
      </w:r>
      <w:r w:rsidRPr="007125AF">
        <w:rPr>
          <w:sz w:val="24"/>
          <w:szCs w:val="24"/>
        </w:rPr>
        <w:tab/>
      </w:r>
      <w:r w:rsidR="00930E3D" w:rsidRPr="007125AF">
        <w:rPr>
          <w:sz w:val="24"/>
          <w:szCs w:val="24"/>
        </w:rPr>
        <w:t>vedoucí úseku technického a investičního</w:t>
      </w:r>
    </w:p>
    <w:p w:rsidR="005674B4" w:rsidRDefault="005674B4">
      <w:pPr>
        <w:spacing w:line="360" w:lineRule="auto"/>
        <w:rPr>
          <w:b/>
          <w:sz w:val="24"/>
        </w:rPr>
      </w:pPr>
    </w:p>
    <w:sectPr w:rsidR="005674B4" w:rsidSect="00A00D7D">
      <w:headerReference w:type="default" r:id="rId10"/>
      <w:pgSz w:w="11905" w:h="16837"/>
      <w:pgMar w:top="1134" w:right="1800" w:bottom="1134" w:left="1800" w:header="708" w:footer="708" w:gutter="0"/>
      <w:cols w:space="708"/>
      <w:docGrid w:linePitch="24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4EB0" w:rsidRDefault="00E24EB0" w:rsidP="0019770B">
      <w:r>
        <w:separator/>
      </w:r>
    </w:p>
  </w:endnote>
  <w:endnote w:type="continuationSeparator" w:id="0">
    <w:p w:rsidR="00E24EB0" w:rsidRDefault="00E24EB0" w:rsidP="001977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4EB0" w:rsidRDefault="00E24EB0" w:rsidP="0019770B">
      <w:r>
        <w:separator/>
      </w:r>
    </w:p>
  </w:footnote>
  <w:footnote w:type="continuationSeparator" w:id="0">
    <w:p w:rsidR="00E24EB0" w:rsidRDefault="00E24EB0" w:rsidP="001977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4EB0" w:rsidRDefault="00E24EB0" w:rsidP="004715FA">
    <w:pPr>
      <w:pStyle w:val="Zhlav"/>
      <w:tabs>
        <w:tab w:val="clear" w:pos="4536"/>
      </w:tabs>
    </w:pPr>
    <w:r>
      <w:t>Příloha č.A.0 ZD-Návrh smlouvy o dílo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dpis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dpis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624FF2"/>
    <w:multiLevelType w:val="hybridMultilevel"/>
    <w:tmpl w:val="064CEAE6"/>
    <w:lvl w:ilvl="0" w:tplc="368E5856">
      <w:start w:val="1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4">
    <w:nsid w:val="091B7BB9"/>
    <w:multiLevelType w:val="multilevel"/>
    <w:tmpl w:val="1CA67E80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-278"/>
        </w:tabs>
        <w:ind w:left="-278" w:hanging="432"/>
      </w:pPr>
      <w:rPr>
        <w:rFonts w:cs="Times New Roman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5">
    <w:nsid w:val="0BBB248A"/>
    <w:multiLevelType w:val="hybridMultilevel"/>
    <w:tmpl w:val="0E98233E"/>
    <w:lvl w:ilvl="0" w:tplc="368E5856">
      <w:start w:val="1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6">
    <w:nsid w:val="0DA81F08"/>
    <w:multiLevelType w:val="hybridMultilevel"/>
    <w:tmpl w:val="5A68AEAA"/>
    <w:lvl w:ilvl="0" w:tplc="765656DE">
      <w:numFmt w:val="bullet"/>
      <w:lvlText w:val="-"/>
      <w:lvlJc w:val="left"/>
      <w:pPr>
        <w:tabs>
          <w:tab w:val="num" w:pos="1167"/>
        </w:tabs>
        <w:ind w:left="1167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7">
    <w:nsid w:val="18B9304C"/>
    <w:multiLevelType w:val="hybridMultilevel"/>
    <w:tmpl w:val="EE108B7C"/>
    <w:lvl w:ilvl="0" w:tplc="C00657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B31540C"/>
    <w:multiLevelType w:val="hybridMultilevel"/>
    <w:tmpl w:val="1D465A8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962746"/>
    <w:multiLevelType w:val="hybridMultilevel"/>
    <w:tmpl w:val="3DF6635A"/>
    <w:lvl w:ilvl="0" w:tplc="5B1A77D8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0">
    <w:nsid w:val="234C6416"/>
    <w:multiLevelType w:val="hybridMultilevel"/>
    <w:tmpl w:val="E3E6AFC0"/>
    <w:lvl w:ilvl="0" w:tplc="368E5856">
      <w:start w:val="1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11">
    <w:nsid w:val="251001B3"/>
    <w:multiLevelType w:val="hybridMultilevel"/>
    <w:tmpl w:val="FC3645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11362C"/>
    <w:multiLevelType w:val="hybridMultilevel"/>
    <w:tmpl w:val="EE108B7C"/>
    <w:lvl w:ilvl="0" w:tplc="C00657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20E0675"/>
    <w:multiLevelType w:val="hybridMultilevel"/>
    <w:tmpl w:val="C1C07E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F633B0"/>
    <w:multiLevelType w:val="hybridMultilevel"/>
    <w:tmpl w:val="2B14E5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605428"/>
    <w:multiLevelType w:val="hybridMultilevel"/>
    <w:tmpl w:val="805E22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263C30"/>
    <w:multiLevelType w:val="hybridMultilevel"/>
    <w:tmpl w:val="9468CAD8"/>
    <w:lvl w:ilvl="0" w:tplc="368E5856">
      <w:start w:val="1"/>
      <w:numFmt w:val="bullet"/>
      <w:lvlText w:val="-"/>
      <w:lvlJc w:val="left"/>
      <w:pPr>
        <w:tabs>
          <w:tab w:val="num" w:pos="1167"/>
        </w:tabs>
        <w:ind w:left="116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7">
    <w:nsid w:val="4BFA0324"/>
    <w:multiLevelType w:val="hybridMultilevel"/>
    <w:tmpl w:val="A39E96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914E8B"/>
    <w:multiLevelType w:val="hybridMultilevel"/>
    <w:tmpl w:val="6F92A64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45E251F"/>
    <w:multiLevelType w:val="hybridMultilevel"/>
    <w:tmpl w:val="F27C2198"/>
    <w:lvl w:ilvl="0" w:tplc="BE5681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6C6E7D98"/>
    <w:multiLevelType w:val="hybridMultilevel"/>
    <w:tmpl w:val="01C088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6A7A46"/>
    <w:multiLevelType w:val="hybridMultilevel"/>
    <w:tmpl w:val="4C803B18"/>
    <w:lvl w:ilvl="0" w:tplc="5B1A77D8">
      <w:start w:val="2"/>
      <w:numFmt w:val="decimal"/>
      <w:lvlText w:val="%1."/>
      <w:lvlJc w:val="left"/>
      <w:pPr>
        <w:ind w:left="7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>
    <w:nsid w:val="754104E1"/>
    <w:multiLevelType w:val="hybridMultilevel"/>
    <w:tmpl w:val="D968FE8E"/>
    <w:lvl w:ilvl="0" w:tplc="BE56812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77A676C"/>
    <w:multiLevelType w:val="hybridMultilevel"/>
    <w:tmpl w:val="837EDF2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D1B47EF"/>
    <w:multiLevelType w:val="hybridMultilevel"/>
    <w:tmpl w:val="2A185A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6"/>
  </w:num>
  <w:num w:numId="6">
    <w:abstractNumId w:val="4"/>
  </w:num>
  <w:num w:numId="7">
    <w:abstractNumId w:val="14"/>
  </w:num>
  <w:num w:numId="8">
    <w:abstractNumId w:val="18"/>
  </w:num>
  <w:num w:numId="9">
    <w:abstractNumId w:val="10"/>
  </w:num>
  <w:num w:numId="10">
    <w:abstractNumId w:val="5"/>
  </w:num>
  <w:num w:numId="11">
    <w:abstractNumId w:val="13"/>
  </w:num>
  <w:num w:numId="12">
    <w:abstractNumId w:val="23"/>
  </w:num>
  <w:num w:numId="13">
    <w:abstractNumId w:val="16"/>
  </w:num>
  <w:num w:numId="14">
    <w:abstractNumId w:val="20"/>
  </w:num>
  <w:num w:numId="15">
    <w:abstractNumId w:val="17"/>
  </w:num>
  <w:num w:numId="16">
    <w:abstractNumId w:val="3"/>
  </w:num>
  <w:num w:numId="17">
    <w:abstractNumId w:val="11"/>
  </w:num>
  <w:num w:numId="18">
    <w:abstractNumId w:val="15"/>
  </w:num>
  <w:num w:numId="19">
    <w:abstractNumId w:val="19"/>
  </w:num>
  <w:num w:numId="20">
    <w:abstractNumId w:val="22"/>
  </w:num>
  <w:num w:numId="21">
    <w:abstractNumId w:val="8"/>
  </w:num>
  <w:num w:numId="22">
    <w:abstractNumId w:val="21"/>
  </w:num>
  <w:num w:numId="23">
    <w:abstractNumId w:val="12"/>
  </w:num>
  <w:num w:numId="24">
    <w:abstractNumId w:val="7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ocumentProtection w:edit="readOnly" w:enforcement="1" w:cryptProviderType="rsaFull" w:cryptAlgorithmClass="hash" w:cryptAlgorithmType="typeAny" w:cryptAlgorithmSid="4" w:cryptSpinCount="100000" w:hash="vfkkPtaSxri4WkYslWEcOyMiSVI=" w:salt="75+delGE1TX8MbOA/7vElA==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6270AC"/>
    <w:rsid w:val="00042349"/>
    <w:rsid w:val="000A3261"/>
    <w:rsid w:val="000B1D7C"/>
    <w:rsid w:val="00106C98"/>
    <w:rsid w:val="00150237"/>
    <w:rsid w:val="001535D9"/>
    <w:rsid w:val="00165605"/>
    <w:rsid w:val="00167BFE"/>
    <w:rsid w:val="0019770B"/>
    <w:rsid w:val="001A6B7C"/>
    <w:rsid w:val="001B71BB"/>
    <w:rsid w:val="001B73CA"/>
    <w:rsid w:val="001E33A4"/>
    <w:rsid w:val="001E464F"/>
    <w:rsid w:val="001F2FF4"/>
    <w:rsid w:val="0023486B"/>
    <w:rsid w:val="002374F7"/>
    <w:rsid w:val="002827D0"/>
    <w:rsid w:val="002C217F"/>
    <w:rsid w:val="002D4763"/>
    <w:rsid w:val="00327821"/>
    <w:rsid w:val="0033248C"/>
    <w:rsid w:val="0033325E"/>
    <w:rsid w:val="00344F72"/>
    <w:rsid w:val="00365E19"/>
    <w:rsid w:val="003848D2"/>
    <w:rsid w:val="003C2982"/>
    <w:rsid w:val="003D20EA"/>
    <w:rsid w:val="003E0E7F"/>
    <w:rsid w:val="00407443"/>
    <w:rsid w:val="004075E0"/>
    <w:rsid w:val="0041579D"/>
    <w:rsid w:val="0043584D"/>
    <w:rsid w:val="004470F3"/>
    <w:rsid w:val="00466A14"/>
    <w:rsid w:val="004715FA"/>
    <w:rsid w:val="00492D8F"/>
    <w:rsid w:val="004A15EC"/>
    <w:rsid w:val="004E0054"/>
    <w:rsid w:val="005033DC"/>
    <w:rsid w:val="00522C67"/>
    <w:rsid w:val="00523BA9"/>
    <w:rsid w:val="005276E6"/>
    <w:rsid w:val="0054138F"/>
    <w:rsid w:val="0054771C"/>
    <w:rsid w:val="005674B4"/>
    <w:rsid w:val="0058727C"/>
    <w:rsid w:val="005A7685"/>
    <w:rsid w:val="005D44B7"/>
    <w:rsid w:val="006270AC"/>
    <w:rsid w:val="0063410F"/>
    <w:rsid w:val="00644EB7"/>
    <w:rsid w:val="00676517"/>
    <w:rsid w:val="006D2D63"/>
    <w:rsid w:val="006F5E83"/>
    <w:rsid w:val="007125AF"/>
    <w:rsid w:val="00732DCF"/>
    <w:rsid w:val="00763C5F"/>
    <w:rsid w:val="00774694"/>
    <w:rsid w:val="007773D7"/>
    <w:rsid w:val="008032C6"/>
    <w:rsid w:val="008240AB"/>
    <w:rsid w:val="00891337"/>
    <w:rsid w:val="00924D3B"/>
    <w:rsid w:val="00930E3D"/>
    <w:rsid w:val="009376FC"/>
    <w:rsid w:val="009466C3"/>
    <w:rsid w:val="00965A94"/>
    <w:rsid w:val="00971660"/>
    <w:rsid w:val="00976667"/>
    <w:rsid w:val="009A21C9"/>
    <w:rsid w:val="00A00D7D"/>
    <w:rsid w:val="00A33F48"/>
    <w:rsid w:val="00A47942"/>
    <w:rsid w:val="00A660E6"/>
    <w:rsid w:val="00A6664C"/>
    <w:rsid w:val="00A73FE2"/>
    <w:rsid w:val="00A854E7"/>
    <w:rsid w:val="00A876D8"/>
    <w:rsid w:val="00AA7D3E"/>
    <w:rsid w:val="00B0407F"/>
    <w:rsid w:val="00B35690"/>
    <w:rsid w:val="00B40683"/>
    <w:rsid w:val="00B54017"/>
    <w:rsid w:val="00B72EAC"/>
    <w:rsid w:val="00B80DE1"/>
    <w:rsid w:val="00B81F20"/>
    <w:rsid w:val="00BB50E7"/>
    <w:rsid w:val="00BF0AF0"/>
    <w:rsid w:val="00BF0D1D"/>
    <w:rsid w:val="00BF7FE2"/>
    <w:rsid w:val="00C167DE"/>
    <w:rsid w:val="00C278B0"/>
    <w:rsid w:val="00C407A2"/>
    <w:rsid w:val="00C641FE"/>
    <w:rsid w:val="00C72810"/>
    <w:rsid w:val="00CA2D61"/>
    <w:rsid w:val="00CB62DF"/>
    <w:rsid w:val="00CC6099"/>
    <w:rsid w:val="00CF6AC5"/>
    <w:rsid w:val="00D24D16"/>
    <w:rsid w:val="00D538A7"/>
    <w:rsid w:val="00D55B29"/>
    <w:rsid w:val="00E11228"/>
    <w:rsid w:val="00E24EB0"/>
    <w:rsid w:val="00E37AF7"/>
    <w:rsid w:val="00E4516D"/>
    <w:rsid w:val="00E90C1B"/>
    <w:rsid w:val="00EA36F6"/>
    <w:rsid w:val="00F02088"/>
    <w:rsid w:val="00F62482"/>
    <w:rsid w:val="00F72372"/>
    <w:rsid w:val="00F87A2F"/>
    <w:rsid w:val="00F96059"/>
    <w:rsid w:val="00FA617F"/>
    <w:rsid w:val="00FB6C26"/>
    <w:rsid w:val="00FE16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00D7D"/>
    <w:pPr>
      <w:suppressAutoHyphens/>
    </w:pPr>
    <w:rPr>
      <w:kern w:val="1"/>
      <w:lang w:eastAsia="ar-SA"/>
    </w:rPr>
  </w:style>
  <w:style w:type="paragraph" w:styleId="Nadpis1">
    <w:name w:val="heading 1"/>
    <w:next w:val="Zkladntext"/>
    <w:qFormat/>
    <w:rsid w:val="00A00D7D"/>
    <w:pPr>
      <w:keepNext/>
      <w:widowControl w:val="0"/>
      <w:numPr>
        <w:numId w:val="1"/>
      </w:numPr>
      <w:suppressAutoHyphens/>
      <w:spacing w:before="120" w:line="480" w:lineRule="auto"/>
      <w:jc w:val="center"/>
      <w:outlineLvl w:val="0"/>
    </w:pPr>
    <w:rPr>
      <w:kern w:val="1"/>
      <w:sz w:val="36"/>
      <w:lang w:eastAsia="ar-SA"/>
    </w:rPr>
  </w:style>
  <w:style w:type="paragraph" w:styleId="Nadpis2">
    <w:name w:val="heading 2"/>
    <w:next w:val="Zkladntext"/>
    <w:qFormat/>
    <w:rsid w:val="00A00D7D"/>
    <w:pPr>
      <w:keepNext/>
      <w:widowControl w:val="0"/>
      <w:numPr>
        <w:ilvl w:val="1"/>
        <w:numId w:val="1"/>
      </w:numPr>
      <w:suppressAutoHyphens/>
      <w:spacing w:line="360" w:lineRule="auto"/>
      <w:jc w:val="center"/>
      <w:outlineLvl w:val="1"/>
    </w:pPr>
    <w:rPr>
      <w:b/>
      <w:kern w:val="1"/>
      <w:sz w:val="24"/>
      <w:lang w:eastAsia="ar-SA"/>
    </w:rPr>
  </w:style>
  <w:style w:type="paragraph" w:styleId="Nadpis3">
    <w:name w:val="heading 3"/>
    <w:next w:val="Zkladntext"/>
    <w:qFormat/>
    <w:rsid w:val="00A00D7D"/>
    <w:pPr>
      <w:keepNext/>
      <w:widowControl w:val="0"/>
      <w:numPr>
        <w:ilvl w:val="2"/>
        <w:numId w:val="1"/>
      </w:numPr>
      <w:suppressAutoHyphens/>
      <w:spacing w:line="360" w:lineRule="auto"/>
      <w:outlineLvl w:val="2"/>
    </w:pPr>
    <w:rPr>
      <w:bCs/>
      <w:kern w:val="1"/>
      <w:sz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  <w:rsid w:val="00A00D7D"/>
  </w:style>
  <w:style w:type="character" w:customStyle="1" w:styleId="Absatz-Standardschriftart">
    <w:name w:val="Absatz-Standardschriftart"/>
    <w:rsid w:val="00A00D7D"/>
  </w:style>
  <w:style w:type="character" w:customStyle="1" w:styleId="WW-Absatz-Standardschriftart">
    <w:name w:val="WW-Absatz-Standardschriftart"/>
    <w:rsid w:val="00A00D7D"/>
  </w:style>
  <w:style w:type="character" w:customStyle="1" w:styleId="WW8Num5z0">
    <w:name w:val="WW8Num5z0"/>
    <w:rsid w:val="00A00D7D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  <w:rsid w:val="00A00D7D"/>
  </w:style>
  <w:style w:type="character" w:customStyle="1" w:styleId="WW-Absatz-Standardschriftart11">
    <w:name w:val="WW-Absatz-Standardschriftart11"/>
    <w:rsid w:val="00A00D7D"/>
  </w:style>
  <w:style w:type="character" w:customStyle="1" w:styleId="WW-Absatz-Standardschriftart111">
    <w:name w:val="WW-Absatz-Standardschriftart111"/>
    <w:rsid w:val="00A00D7D"/>
  </w:style>
  <w:style w:type="character" w:customStyle="1" w:styleId="WW-Absatz-Standardschriftart1111">
    <w:name w:val="WW-Absatz-Standardschriftart1111"/>
    <w:rsid w:val="00A00D7D"/>
  </w:style>
  <w:style w:type="character" w:customStyle="1" w:styleId="WW-Absatz-Standardschriftart11111">
    <w:name w:val="WW-Absatz-Standardschriftart11111"/>
    <w:rsid w:val="00A00D7D"/>
  </w:style>
  <w:style w:type="character" w:customStyle="1" w:styleId="WW-Absatz-Standardschriftart111111">
    <w:name w:val="WW-Absatz-Standardschriftart111111"/>
    <w:rsid w:val="00A00D7D"/>
  </w:style>
  <w:style w:type="character" w:customStyle="1" w:styleId="WW-Absatz-Standardschriftart1111111">
    <w:name w:val="WW-Absatz-Standardschriftart1111111"/>
    <w:rsid w:val="00A00D7D"/>
  </w:style>
  <w:style w:type="character" w:customStyle="1" w:styleId="WW-Absatz-Standardschriftart11111111">
    <w:name w:val="WW-Absatz-Standardschriftart11111111"/>
    <w:rsid w:val="00A00D7D"/>
  </w:style>
  <w:style w:type="character" w:customStyle="1" w:styleId="WW8Num3z0">
    <w:name w:val="WW8Num3z0"/>
    <w:rsid w:val="00A00D7D"/>
    <w:rPr>
      <w:rFonts w:ascii="Symbol" w:hAnsi="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A00D7D"/>
  </w:style>
  <w:style w:type="character" w:customStyle="1" w:styleId="WW-Absatz-Standardschriftart1111111111">
    <w:name w:val="WW-Absatz-Standardschriftart1111111111"/>
    <w:rsid w:val="00A00D7D"/>
  </w:style>
  <w:style w:type="character" w:customStyle="1" w:styleId="Standardnpsmoodstavce10">
    <w:name w:val="Standardní písmo odstavce1"/>
    <w:rsid w:val="00A00D7D"/>
  </w:style>
  <w:style w:type="character" w:customStyle="1" w:styleId="Odrky">
    <w:name w:val="Odrážky"/>
    <w:rsid w:val="00A00D7D"/>
    <w:rPr>
      <w:rFonts w:ascii="StarSymbol" w:eastAsia="StarSymbol" w:hAnsi="StarSymbol" w:cs="StarSymbol"/>
      <w:sz w:val="18"/>
      <w:szCs w:val="18"/>
    </w:rPr>
  </w:style>
  <w:style w:type="character" w:customStyle="1" w:styleId="TextbublinyChar">
    <w:name w:val="Text bubliny Char"/>
    <w:rsid w:val="00A00D7D"/>
    <w:rPr>
      <w:rFonts w:ascii="Tahoma" w:hAnsi="Tahoma" w:cs="Tahoma"/>
      <w:sz w:val="16"/>
      <w:szCs w:val="16"/>
    </w:rPr>
  </w:style>
  <w:style w:type="character" w:customStyle="1" w:styleId="Odkaznakoment1">
    <w:name w:val="Odkaz na komentář1"/>
    <w:rsid w:val="00A00D7D"/>
    <w:rPr>
      <w:sz w:val="16"/>
      <w:szCs w:val="16"/>
    </w:rPr>
  </w:style>
  <w:style w:type="character" w:customStyle="1" w:styleId="TextkomenteChar">
    <w:name w:val="Text komentáře Char"/>
    <w:rsid w:val="00A00D7D"/>
  </w:style>
  <w:style w:type="character" w:customStyle="1" w:styleId="PedmtkomenteChar">
    <w:name w:val="Předmět komentáře Char"/>
    <w:rsid w:val="00A00D7D"/>
    <w:rPr>
      <w:b/>
      <w:bCs/>
    </w:rPr>
  </w:style>
  <w:style w:type="character" w:customStyle="1" w:styleId="Symbolyproslovn">
    <w:name w:val="Symboly pro číslování"/>
    <w:rsid w:val="00A00D7D"/>
  </w:style>
  <w:style w:type="paragraph" w:customStyle="1" w:styleId="Nadpis">
    <w:name w:val="Nadpis"/>
    <w:next w:val="Zkladntext"/>
    <w:rsid w:val="00A00D7D"/>
    <w:pPr>
      <w:keepNext/>
      <w:widowControl w:val="0"/>
      <w:suppressAutoHyphens/>
      <w:spacing w:before="240" w:after="12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styleId="Zkladntext">
    <w:name w:val="Body Text"/>
    <w:rsid w:val="00A00D7D"/>
    <w:pPr>
      <w:widowControl w:val="0"/>
      <w:suppressAutoHyphens/>
      <w:spacing w:line="360" w:lineRule="auto"/>
      <w:jc w:val="both"/>
    </w:pPr>
    <w:rPr>
      <w:kern w:val="1"/>
      <w:sz w:val="24"/>
      <w:lang w:eastAsia="ar-SA"/>
    </w:rPr>
  </w:style>
  <w:style w:type="paragraph" w:styleId="Seznam">
    <w:name w:val="List"/>
    <w:rsid w:val="00A00D7D"/>
    <w:pPr>
      <w:widowControl w:val="0"/>
      <w:suppressAutoHyphens/>
    </w:pPr>
    <w:rPr>
      <w:rFonts w:cs="Tahoma"/>
      <w:kern w:val="1"/>
      <w:lang w:eastAsia="ar-SA"/>
    </w:rPr>
  </w:style>
  <w:style w:type="paragraph" w:customStyle="1" w:styleId="Popisek">
    <w:name w:val="Popisek"/>
    <w:rsid w:val="00A00D7D"/>
    <w:pPr>
      <w:widowControl w:val="0"/>
      <w:suppressLineNumbers/>
      <w:suppressAutoHyphens/>
      <w:spacing w:before="120" w:after="120"/>
    </w:pPr>
    <w:rPr>
      <w:rFonts w:cs="Tahoma"/>
      <w:i/>
      <w:iCs/>
      <w:kern w:val="1"/>
      <w:sz w:val="24"/>
      <w:szCs w:val="24"/>
      <w:lang w:eastAsia="ar-SA"/>
    </w:rPr>
  </w:style>
  <w:style w:type="paragraph" w:customStyle="1" w:styleId="Rejstk">
    <w:name w:val="Rejstřík"/>
    <w:rsid w:val="00A00D7D"/>
    <w:pPr>
      <w:widowControl w:val="0"/>
      <w:suppressLineNumbers/>
      <w:suppressAutoHyphens/>
    </w:pPr>
    <w:rPr>
      <w:rFonts w:cs="Tahoma"/>
      <w:kern w:val="1"/>
      <w:lang w:eastAsia="ar-SA"/>
    </w:rPr>
  </w:style>
  <w:style w:type="paragraph" w:customStyle="1" w:styleId="Zkladntext21">
    <w:name w:val="Základní text 21"/>
    <w:rsid w:val="00A00D7D"/>
    <w:pPr>
      <w:widowControl w:val="0"/>
      <w:tabs>
        <w:tab w:val="left" w:pos="851"/>
      </w:tabs>
      <w:suppressAutoHyphens/>
      <w:spacing w:line="360" w:lineRule="auto"/>
    </w:pPr>
    <w:rPr>
      <w:kern w:val="1"/>
      <w:sz w:val="24"/>
      <w:lang w:eastAsia="ar-SA"/>
    </w:rPr>
  </w:style>
  <w:style w:type="paragraph" w:customStyle="1" w:styleId="Textbubliny1">
    <w:name w:val="Text bubliny1"/>
    <w:rsid w:val="00A00D7D"/>
    <w:pPr>
      <w:widowControl w:val="0"/>
      <w:suppressAutoHyphens/>
    </w:pPr>
    <w:rPr>
      <w:rFonts w:ascii="Tahoma" w:hAnsi="Tahoma" w:cs="Tahoma"/>
      <w:kern w:val="1"/>
      <w:sz w:val="16"/>
      <w:szCs w:val="16"/>
      <w:lang w:eastAsia="ar-SA"/>
    </w:rPr>
  </w:style>
  <w:style w:type="paragraph" w:customStyle="1" w:styleId="Odstavecseseznamem1">
    <w:name w:val="Odstavec se seznamem1"/>
    <w:rsid w:val="00A00D7D"/>
    <w:pPr>
      <w:widowControl w:val="0"/>
      <w:suppressAutoHyphens/>
      <w:ind w:left="720"/>
    </w:pPr>
    <w:rPr>
      <w:kern w:val="1"/>
      <w:lang w:eastAsia="ar-SA"/>
    </w:rPr>
  </w:style>
  <w:style w:type="paragraph" w:customStyle="1" w:styleId="Textkomente1">
    <w:name w:val="Text komentáře1"/>
    <w:rsid w:val="00A00D7D"/>
    <w:pPr>
      <w:widowControl w:val="0"/>
      <w:suppressAutoHyphens/>
    </w:pPr>
    <w:rPr>
      <w:kern w:val="1"/>
      <w:lang w:eastAsia="ar-SA"/>
    </w:rPr>
  </w:style>
  <w:style w:type="paragraph" w:customStyle="1" w:styleId="Pedmtkomente1">
    <w:name w:val="Předmět komentáře1"/>
    <w:rsid w:val="00A00D7D"/>
    <w:pPr>
      <w:widowControl w:val="0"/>
      <w:suppressAutoHyphens/>
    </w:pPr>
    <w:rPr>
      <w:b/>
      <w:bCs/>
      <w:kern w:val="1"/>
      <w:lang w:eastAsia="ar-SA"/>
    </w:rPr>
  </w:style>
  <w:style w:type="paragraph" w:customStyle="1" w:styleId="Revize1">
    <w:name w:val="Revize1"/>
    <w:rsid w:val="00A00D7D"/>
    <w:pPr>
      <w:suppressAutoHyphens/>
    </w:pPr>
    <w:rPr>
      <w:kern w:val="1"/>
      <w:lang w:eastAsia="ar-SA"/>
    </w:rPr>
  </w:style>
  <w:style w:type="paragraph" w:styleId="Textbubliny">
    <w:name w:val="Balloon Text"/>
    <w:basedOn w:val="Normln"/>
    <w:link w:val="TextbublinyChar1"/>
    <w:uiPriority w:val="99"/>
    <w:semiHidden/>
    <w:unhideWhenUsed/>
    <w:rsid w:val="00A47942"/>
    <w:rPr>
      <w:rFonts w:ascii="Tahoma" w:hAnsi="Tahoma" w:cs="Tahoma"/>
      <w:sz w:val="16"/>
      <w:szCs w:val="16"/>
    </w:rPr>
  </w:style>
  <w:style w:type="character" w:customStyle="1" w:styleId="TextbublinyChar1">
    <w:name w:val="Text bubliny Char1"/>
    <w:basedOn w:val="Standardnpsmoodstavce"/>
    <w:link w:val="Textbubliny"/>
    <w:uiPriority w:val="99"/>
    <w:semiHidden/>
    <w:rsid w:val="00A47942"/>
    <w:rPr>
      <w:rFonts w:ascii="Tahoma" w:hAnsi="Tahoma" w:cs="Tahoma"/>
      <w:kern w:val="1"/>
      <w:sz w:val="16"/>
      <w:szCs w:val="16"/>
      <w:lang w:eastAsia="ar-S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A47942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47942"/>
    <w:rPr>
      <w:kern w:val="1"/>
      <w:lang w:eastAsia="ar-SA"/>
    </w:rPr>
  </w:style>
  <w:style w:type="character" w:styleId="Hypertextovodkaz">
    <w:name w:val="Hyperlink"/>
    <w:basedOn w:val="Standardnpsmoodstavce"/>
    <w:rsid w:val="00A47942"/>
    <w:rPr>
      <w:color w:val="000080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523BA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523BA9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523BA9"/>
    <w:rPr>
      <w:kern w:val="1"/>
      <w:lang w:eastAsia="ar-SA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sid w:val="00523BA9"/>
    <w:rPr>
      <w:b/>
      <w:bCs/>
    </w:r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sid w:val="00523BA9"/>
    <w:rPr>
      <w:b/>
      <w:bCs/>
    </w:rPr>
  </w:style>
  <w:style w:type="paragraph" w:customStyle="1" w:styleId="rove1">
    <w:name w:val="úroveň 1"/>
    <w:basedOn w:val="Normln"/>
    <w:next w:val="rove2"/>
    <w:rsid w:val="00930E3D"/>
    <w:pPr>
      <w:numPr>
        <w:numId w:val="6"/>
      </w:numPr>
      <w:suppressAutoHyphens w:val="0"/>
      <w:spacing w:before="480" w:after="240"/>
    </w:pPr>
    <w:rPr>
      <w:b/>
      <w:bCs/>
      <w:kern w:val="0"/>
      <w:sz w:val="24"/>
      <w:szCs w:val="24"/>
      <w:lang w:eastAsia="cs-CZ"/>
    </w:rPr>
  </w:style>
  <w:style w:type="paragraph" w:customStyle="1" w:styleId="rove2">
    <w:name w:val="úroveň 2"/>
    <w:basedOn w:val="Normln"/>
    <w:rsid w:val="00930E3D"/>
    <w:pPr>
      <w:numPr>
        <w:ilvl w:val="1"/>
        <w:numId w:val="6"/>
      </w:numPr>
      <w:suppressAutoHyphens w:val="0"/>
      <w:spacing w:after="120"/>
      <w:jc w:val="both"/>
    </w:pPr>
    <w:rPr>
      <w:kern w:val="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1977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9770B"/>
    <w:rPr>
      <w:kern w:val="1"/>
      <w:lang w:eastAsia="ar-SA"/>
    </w:rPr>
  </w:style>
  <w:style w:type="paragraph" w:styleId="Zpat">
    <w:name w:val="footer"/>
    <w:basedOn w:val="Normln"/>
    <w:link w:val="ZpatChar"/>
    <w:uiPriority w:val="99"/>
    <w:semiHidden/>
    <w:unhideWhenUsed/>
    <w:rsid w:val="001977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19770B"/>
    <w:rPr>
      <w:kern w:val="1"/>
      <w:lang w:eastAsia="ar-SA"/>
    </w:rPr>
  </w:style>
  <w:style w:type="paragraph" w:styleId="Revize">
    <w:name w:val="Revision"/>
    <w:hidden/>
    <w:uiPriority w:val="99"/>
    <w:semiHidden/>
    <w:rsid w:val="00C641FE"/>
    <w:rPr>
      <w:kern w:val="1"/>
      <w:lang w:eastAsia="ar-SA"/>
    </w:rPr>
  </w:style>
  <w:style w:type="paragraph" w:styleId="Odstavecseseznamem">
    <w:name w:val="List Paragraph"/>
    <w:basedOn w:val="Normln"/>
    <w:uiPriority w:val="34"/>
    <w:qFormat/>
    <w:rsid w:val="00C728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navratil@dp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lektronicka.fakturace@dpo.cz.Pokud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167B3F-CF89-4743-938B-6292EA018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2010</Words>
  <Characters>11863</Characters>
  <Application>Microsoft Office Word</Application>
  <DocSecurity>8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    O    D Í L O</vt:lpstr>
    </vt:vector>
  </TitlesOfParts>
  <Company>Dopravní podnik Ostrava a.s.</Company>
  <LinksUpToDate>false</LinksUpToDate>
  <CharactersWithSpaces>13846</CharactersWithSpaces>
  <SharedDoc>false</SharedDoc>
  <HLinks>
    <vt:vector size="12" baseType="variant">
      <vt:variant>
        <vt:i4>4849779</vt:i4>
      </vt:variant>
      <vt:variant>
        <vt:i4>3</vt:i4>
      </vt:variant>
      <vt:variant>
        <vt:i4>0</vt:i4>
      </vt:variant>
      <vt:variant>
        <vt:i4>5</vt:i4>
      </vt:variant>
      <vt:variant>
        <vt:lpwstr>mailto:elektronicka.fakturace@dpo.cz.Pokud</vt:lpwstr>
      </vt:variant>
      <vt:variant>
        <vt:lpwstr/>
      </vt:variant>
      <vt:variant>
        <vt:i4>6946884</vt:i4>
      </vt:variant>
      <vt:variant>
        <vt:i4>0</vt:i4>
      </vt:variant>
      <vt:variant>
        <vt:i4>0</vt:i4>
      </vt:variant>
      <vt:variant>
        <vt:i4>5</vt:i4>
      </vt:variant>
      <vt:variant>
        <vt:lpwstr>mailto:knavratil@dpo.cz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    O    D Í L O</dc:title>
  <dc:creator>Carbolová Milena</dc:creator>
  <dc:description>Filtr T602 id:</dc:description>
  <cp:lastModifiedBy>holusovak</cp:lastModifiedBy>
  <cp:revision>7</cp:revision>
  <cp:lastPrinted>2012-01-27T08:15:00Z</cp:lastPrinted>
  <dcterms:created xsi:type="dcterms:W3CDTF">2017-02-13T10:26:00Z</dcterms:created>
  <dcterms:modified xsi:type="dcterms:W3CDTF">2017-03-10T12:39:00Z</dcterms:modified>
</cp:coreProperties>
</file>